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52096"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0F35C3" w:rsidRDefault="000F35C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0F35C3" w:rsidRDefault="000F35C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52096;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0F35C3" w:rsidRDefault="000F35C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0F35C3" w:rsidRDefault="000F35C3" w:rsidP="003C44D0"/>
                    </w:txbxContent>
                  </v:textbox>
                </v:shape>
                <w10:wrap anchory="page"/>
              </v:group>
            </w:pict>
          </mc:Fallback>
        </mc:AlternateContent>
      </w:r>
      <w:r w:rsidR="00FC738B" w:rsidRPr="00D37ACF">
        <w:rPr>
          <w:sz w:val="24"/>
        </w:rPr>
        <w:drawing>
          <wp:anchor distT="0" distB="0" distL="114300" distR="114300" simplePos="0" relativeHeight="251653120"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A155C6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497565">
        <w:rPr>
          <w:rFonts w:cs="Tahoma"/>
          <w:sz w:val="32"/>
        </w:rPr>
        <w:t>ave: Prehrambene namirnice</w:t>
      </w:r>
      <w:r w:rsidR="00EB1BF4">
        <w:rPr>
          <w:rFonts w:cs="Tahoma"/>
          <w:sz w:val="32"/>
        </w:rPr>
        <w:t>-ponavljanje poništenih grupa</w:t>
      </w:r>
    </w:p>
    <w:p w14:paraId="6D290A34" w14:textId="1B40743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17199">
        <w:rPr>
          <w:rFonts w:cs="Tahoma"/>
          <w:sz w:val="32"/>
        </w:rPr>
        <w:t>54</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CF54673" w:rsidR="004C7286" w:rsidRPr="00D37ACF" w:rsidRDefault="004C7286" w:rsidP="00AB2FDA">
      <w:pPr>
        <w:pStyle w:val="Azrastil"/>
        <w:rPr>
          <w:rFonts w:cs="Tahoma"/>
          <w:sz w:val="32"/>
        </w:rPr>
      </w:pPr>
      <w:r w:rsidRPr="00D86515">
        <w:rPr>
          <w:rFonts w:cs="Tahoma"/>
          <w:sz w:val="32"/>
        </w:rPr>
        <w:t xml:space="preserve">U.br. </w:t>
      </w:r>
      <w:r w:rsidR="00D86515">
        <w:rPr>
          <w:rFonts w:cs="Tahoma"/>
          <w:sz w:val="32"/>
        </w:rPr>
        <w:t>01-</w:t>
      </w:r>
      <w:r w:rsidR="00D86515">
        <w:rPr>
          <w:rFonts w:cs="Tahoma"/>
          <w:sz w:val="32"/>
        </w:rPr>
        <w:softHyphen/>
      </w:r>
      <w:r w:rsidR="00D86515">
        <w:rPr>
          <w:rFonts w:cs="Tahoma"/>
          <w:sz w:val="32"/>
        </w:rPr>
        <w:softHyphen/>
      </w:r>
      <w:r w:rsidR="00D86515">
        <w:rPr>
          <w:rFonts w:cs="Tahoma"/>
          <w:sz w:val="32"/>
        </w:rPr>
        <w:softHyphen/>
        <w:t>598</w:t>
      </w:r>
      <w:r w:rsidR="00B54EFF" w:rsidRPr="00D86515">
        <w:rPr>
          <w:rFonts w:cs="Tahoma"/>
          <w:sz w:val="32"/>
        </w:rPr>
        <w:t>-2-2021</w:t>
      </w:r>
    </w:p>
    <w:p w14:paraId="5341B0F8" w14:textId="13E971BE" w:rsidR="004C7286" w:rsidRPr="00D37ACF" w:rsidRDefault="00687FE5" w:rsidP="00AB2FDA">
      <w:pPr>
        <w:pStyle w:val="Azrastil"/>
        <w:rPr>
          <w:rFonts w:cs="Tahoma"/>
          <w:sz w:val="32"/>
        </w:rPr>
      </w:pPr>
      <w:r>
        <w:rPr>
          <w:rFonts w:cs="Tahoma"/>
          <w:sz w:val="32"/>
        </w:rPr>
        <w:t>Zagreb, svibanj</w:t>
      </w:r>
      <w:r w:rsidR="00B54EFF">
        <w:rPr>
          <w:rFonts w:cs="Tahoma"/>
          <w:sz w:val="32"/>
        </w:rPr>
        <w:t xml:space="preserve"> 2021</w:t>
      </w:r>
      <w:r w:rsidR="004C7286" w:rsidRPr="00D37ACF">
        <w:rPr>
          <w:rFonts w:cs="Tahoma"/>
          <w:sz w:val="32"/>
        </w:rPr>
        <w:t>.</w:t>
      </w:r>
    </w:p>
    <w:p w14:paraId="17D96310" w14:textId="35A1E57D" w:rsidR="003C4578" w:rsidRPr="00D37ACF" w:rsidRDefault="003C4578" w:rsidP="003C4578">
      <w:pPr>
        <w:tabs>
          <w:tab w:val="center" w:pos="4763"/>
        </w:tabs>
        <w:rPr>
          <w:rFonts w:cs="Tahoma"/>
          <w:b/>
          <w:noProof/>
          <w:sz w:val="24"/>
          <w:lang w:eastAsia="hr-HR"/>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7455C2">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7455C2">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7455C2">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7455C2">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7455C2">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7455C2">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7455C2">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7455C2">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7455C2">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7455C2">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7455C2">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7455C2">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7455C2">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7455C2">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7455C2">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7455C2">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3C5BB8D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97565">
        <w:rPr>
          <w:rFonts w:cs="Tahoma"/>
          <w:b/>
          <w:szCs w:val="20"/>
        </w:rPr>
        <w:t>abave: Prehrambene namirnice - ponavljanje</w:t>
      </w:r>
    </w:p>
    <w:p w14:paraId="55D808AF" w14:textId="77777777" w:rsidR="009D09B8" w:rsidRPr="00D37ACF" w:rsidRDefault="009D09B8" w:rsidP="009D09B8">
      <w:pPr>
        <w:pStyle w:val="Azrastil"/>
        <w:jc w:val="both"/>
        <w:rPr>
          <w:rFonts w:eastAsia="Times New Roman"/>
          <w:b/>
          <w:szCs w:val="20"/>
        </w:rPr>
      </w:pPr>
    </w:p>
    <w:p w14:paraId="7A0ECC88" w14:textId="1A220D2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Evidencijski broj n</w:t>
      </w:r>
      <w:bookmarkStart w:id="3" w:name="_GoBack"/>
      <w:bookmarkEnd w:id="3"/>
      <w:r w:rsidRPr="00D37ACF">
        <w:rPr>
          <w:rFonts w:eastAsia="Times New Roman"/>
          <w:b/>
          <w:szCs w:val="20"/>
        </w:rPr>
        <w:t xml:space="preserve">abave: </w:t>
      </w:r>
      <w:r w:rsidR="00F54477" w:rsidRPr="00F54477">
        <w:rPr>
          <w:rFonts w:cs="Tahoma"/>
          <w:szCs w:val="20"/>
        </w:rPr>
        <w:t>54</w:t>
      </w:r>
      <w:r w:rsidR="00A706DC" w:rsidRPr="00F54477">
        <w:rPr>
          <w:rFonts w:cs="Tahoma"/>
          <w:szCs w:val="20"/>
        </w:rPr>
        <w:t>/2021</w:t>
      </w:r>
      <w:r w:rsidRPr="00F54477">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955EE5F" w:rsidR="00C20462" w:rsidRPr="009D09B8" w:rsidRDefault="00C20462" w:rsidP="007455C2">
      <w:pPr>
        <w:pStyle w:val="Azrastil"/>
        <w:numPr>
          <w:ilvl w:val="0"/>
          <w:numId w:val="1"/>
        </w:numPr>
        <w:jc w:val="both"/>
        <w:rPr>
          <w:rFonts w:eastAsia="Times New Roman"/>
          <w:szCs w:val="20"/>
        </w:rPr>
      </w:pPr>
      <w:r w:rsidRPr="00D37ACF">
        <w:rPr>
          <w:rFonts w:eastAsia="Times New Roman"/>
          <w:b/>
          <w:szCs w:val="20"/>
        </w:rPr>
        <w:t>CPV:</w:t>
      </w:r>
      <w:r w:rsidR="004129BA" w:rsidRPr="007455C2">
        <w:rPr>
          <w:rFonts w:eastAsia="Times New Roman"/>
          <w:szCs w:val="20"/>
        </w:rPr>
        <w:t xml:space="preserve"> </w:t>
      </w:r>
      <w:r w:rsidR="007455C2" w:rsidRPr="007455C2">
        <w:rPr>
          <w:rFonts w:eastAsia="Times New Roman"/>
          <w:szCs w:val="20"/>
        </w:rPr>
        <w:t>15800000-6 Razni prehrambeni proizvodi</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2EEC0CD1" w14:textId="51D948CA" w:rsidR="00EB1BF4" w:rsidRDefault="00CD740A" w:rsidP="00EB1BF4">
      <w:pPr>
        <w:pStyle w:val="NoSpacing"/>
        <w:numPr>
          <w:ilvl w:val="0"/>
          <w:numId w:val="1"/>
        </w:numPr>
        <w:jc w:val="both"/>
        <w:rPr>
          <w:rFonts w:asciiTheme="minorHAnsi" w:hAnsiTheme="minorHAnsi" w:cstheme="minorHAnsi"/>
        </w:rPr>
      </w:pPr>
      <w:r w:rsidRPr="00D37ACF">
        <w:rPr>
          <w:rFonts w:eastAsia="Times New Roman"/>
          <w:b/>
          <w:szCs w:val="20"/>
        </w:rPr>
        <w:t>Rok isporuke</w:t>
      </w:r>
      <w:r w:rsidR="00EB1BF4">
        <w:rPr>
          <w:rFonts w:cs="Tahoma"/>
          <w:szCs w:val="20"/>
        </w:rPr>
        <w:t xml:space="preserve">: sukcesivna isporuka prema pisanim narudžbenica Naručitelja. </w:t>
      </w:r>
      <w:r w:rsidR="00EB1BF4">
        <w:rPr>
          <w:rFonts w:asciiTheme="minorHAnsi" w:hAnsiTheme="minorHAnsi" w:cstheme="minorHAnsi"/>
        </w:rPr>
        <w:t>Roba se isporučuje</w:t>
      </w:r>
      <w:r w:rsidR="00EB1BF4" w:rsidRPr="00F44CE6">
        <w:rPr>
          <w:rFonts w:asciiTheme="minorHAnsi" w:hAnsiTheme="minorHAnsi" w:cstheme="minorHAnsi"/>
        </w:rPr>
        <w:t xml:space="preserve"> na dan isporuke naveden na narudžbenici n</w:t>
      </w:r>
      <w:r w:rsidR="00EB1BF4">
        <w:rPr>
          <w:rFonts w:asciiTheme="minorHAnsi" w:hAnsiTheme="minorHAnsi" w:cstheme="minorHAnsi"/>
        </w:rPr>
        <w:t>ajkasnije do 07:30 sati ujutro.</w:t>
      </w:r>
    </w:p>
    <w:p w14:paraId="59EA7743" w14:textId="77777777" w:rsidR="00EB1BF4" w:rsidRPr="00EB1BF4" w:rsidRDefault="00EB1BF4" w:rsidP="00EB1BF4">
      <w:pPr>
        <w:pStyle w:val="NoSpacing"/>
        <w:jc w:val="both"/>
        <w:rPr>
          <w:rFonts w:asciiTheme="minorHAnsi" w:hAnsiTheme="minorHAnsi" w:cstheme="minorHAnsi"/>
        </w:rPr>
      </w:pPr>
    </w:p>
    <w:p w14:paraId="0027D2C9" w14:textId="36F686A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497565">
        <w:rPr>
          <w:rFonts w:cs="Tahoma"/>
          <w:szCs w:val="20"/>
          <w:lang w:val="en-US"/>
        </w:rPr>
        <w:t>44.4</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3749D316" w14:textId="7426CC83" w:rsidR="00497565" w:rsidRDefault="00642BDA" w:rsidP="00497565">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497565">
        <w:rPr>
          <w:rFonts w:eastAsia="Times New Roman"/>
          <w:szCs w:val="20"/>
        </w:rPr>
        <w:t>podijeljen je u 3 grupe:</w:t>
      </w:r>
    </w:p>
    <w:p w14:paraId="0F80A42C" w14:textId="6AE392A2" w:rsidR="00497565" w:rsidRPr="00497565" w:rsidRDefault="00497565" w:rsidP="00497565">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712"/>
        <w:gridCol w:w="3903"/>
      </w:tblGrid>
      <w:tr w:rsidR="00497565" w:rsidRPr="00B97A75" w14:paraId="04721621" w14:textId="77777777" w:rsidTr="00687FE5">
        <w:trPr>
          <w:trHeight w:val="232"/>
          <w:jc w:val="center"/>
        </w:trPr>
        <w:tc>
          <w:tcPr>
            <w:tcW w:w="871" w:type="dxa"/>
            <w:shd w:val="clear" w:color="auto" w:fill="DBE5F1" w:themeFill="accent1" w:themeFillTint="33"/>
          </w:tcPr>
          <w:p w14:paraId="4FBAC805"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Broj grupe</w:t>
            </w:r>
          </w:p>
        </w:tc>
        <w:tc>
          <w:tcPr>
            <w:tcW w:w="3712" w:type="dxa"/>
            <w:shd w:val="clear" w:color="auto" w:fill="DBE5F1" w:themeFill="accent1" w:themeFillTint="33"/>
          </w:tcPr>
          <w:p w14:paraId="4B9846E6"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Naziv grupe</w:t>
            </w:r>
          </w:p>
        </w:tc>
        <w:tc>
          <w:tcPr>
            <w:tcW w:w="3903" w:type="dxa"/>
            <w:tcBorders>
              <w:bottom w:val="single" w:sz="4" w:space="0" w:color="auto"/>
            </w:tcBorders>
            <w:shd w:val="clear" w:color="auto" w:fill="DBE5F1" w:themeFill="accent1" w:themeFillTint="33"/>
          </w:tcPr>
          <w:p w14:paraId="2BE4D2A7" w14:textId="77777777" w:rsidR="00497565" w:rsidRPr="00A51433" w:rsidRDefault="00497565" w:rsidP="00687FE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Ukupna procijenjena vrijednost grupe bez PDV-a, u kn</w:t>
            </w:r>
          </w:p>
        </w:tc>
      </w:tr>
      <w:tr w:rsidR="00497565" w:rsidRPr="00FA39D4" w14:paraId="66FE7C76" w14:textId="77777777" w:rsidTr="00687FE5">
        <w:trPr>
          <w:trHeight w:val="219"/>
          <w:jc w:val="center"/>
        </w:trPr>
        <w:tc>
          <w:tcPr>
            <w:tcW w:w="871" w:type="dxa"/>
          </w:tcPr>
          <w:p w14:paraId="27C7B214"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330764AF" w14:textId="6EFB7FCD" w:rsidR="00497565" w:rsidRPr="00497565" w:rsidRDefault="00497565" w:rsidP="00687FE5">
            <w:pPr>
              <w:rPr>
                <w:rFonts w:ascii="Calibri" w:hAnsi="Calibri" w:cs="Calibri"/>
                <w:bCs/>
                <w:color w:val="000000"/>
              </w:rPr>
            </w:pPr>
            <w:r w:rsidRPr="00497565">
              <w:rPr>
                <w:rFonts w:ascii="Calibri" w:hAnsi="Calibri" w:cs="Calibri"/>
                <w:bCs/>
                <w:color w:val="000000"/>
              </w:rPr>
              <w:t>Mesne prerađevine</w:t>
            </w:r>
          </w:p>
        </w:tc>
        <w:tc>
          <w:tcPr>
            <w:tcW w:w="3903" w:type="dxa"/>
            <w:tcBorders>
              <w:top w:val="single" w:sz="4" w:space="0" w:color="auto"/>
              <w:left w:val="nil"/>
              <w:bottom w:val="single" w:sz="4" w:space="0" w:color="auto"/>
              <w:right w:val="single" w:sz="4" w:space="0" w:color="auto"/>
            </w:tcBorders>
            <w:shd w:val="clear" w:color="auto" w:fill="auto"/>
            <w:vAlign w:val="center"/>
          </w:tcPr>
          <w:p w14:paraId="3DAE68FD" w14:textId="4158323C"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24.700,00</w:t>
            </w:r>
          </w:p>
        </w:tc>
      </w:tr>
      <w:tr w:rsidR="00497565" w:rsidRPr="00FA39D4" w14:paraId="46DCF53A" w14:textId="77777777" w:rsidTr="00687FE5">
        <w:trPr>
          <w:trHeight w:val="219"/>
          <w:jc w:val="center"/>
        </w:trPr>
        <w:tc>
          <w:tcPr>
            <w:tcW w:w="871" w:type="dxa"/>
          </w:tcPr>
          <w:p w14:paraId="3ED655BF"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3FA46085" w14:textId="1F60858E" w:rsidR="00497565" w:rsidRPr="00497565" w:rsidRDefault="00497565" w:rsidP="00687FE5">
            <w:pPr>
              <w:rPr>
                <w:rFonts w:ascii="Calibri" w:hAnsi="Calibri" w:cs="Calibri"/>
                <w:bCs/>
                <w:color w:val="000000"/>
              </w:rPr>
            </w:pPr>
            <w:r w:rsidRPr="00497565">
              <w:rPr>
                <w:rFonts w:ascii="Calibri" w:hAnsi="Calibri" w:cs="Calibri"/>
                <w:bCs/>
                <w:color w:val="000000"/>
              </w:rPr>
              <w:t>Džemovi</w:t>
            </w:r>
          </w:p>
        </w:tc>
        <w:tc>
          <w:tcPr>
            <w:tcW w:w="3903" w:type="dxa"/>
            <w:tcBorders>
              <w:top w:val="single" w:sz="4" w:space="0" w:color="auto"/>
              <w:left w:val="nil"/>
              <w:bottom w:val="single" w:sz="4" w:space="0" w:color="auto"/>
              <w:right w:val="single" w:sz="4" w:space="0" w:color="auto"/>
            </w:tcBorders>
            <w:shd w:val="clear" w:color="auto" w:fill="auto"/>
            <w:vAlign w:val="center"/>
          </w:tcPr>
          <w:p w14:paraId="2017A9E2" w14:textId="1139E911"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4.700,00</w:t>
            </w:r>
          </w:p>
        </w:tc>
      </w:tr>
      <w:tr w:rsidR="00497565" w:rsidRPr="00FA39D4" w14:paraId="3033072D" w14:textId="77777777" w:rsidTr="00687FE5">
        <w:trPr>
          <w:trHeight w:val="219"/>
          <w:jc w:val="center"/>
        </w:trPr>
        <w:tc>
          <w:tcPr>
            <w:tcW w:w="871" w:type="dxa"/>
          </w:tcPr>
          <w:p w14:paraId="4BF9B0CE" w14:textId="77777777" w:rsidR="00497565" w:rsidRPr="00497565" w:rsidRDefault="00497565" w:rsidP="00497565">
            <w:pPr>
              <w:keepNext/>
              <w:keepLines/>
              <w:numPr>
                <w:ilvl w:val="0"/>
                <w:numId w:val="25"/>
              </w:numPr>
              <w:jc w:val="center"/>
              <w:outlineLvl w:val="1"/>
              <w:rPr>
                <w:rFonts w:eastAsiaTheme="majorEastAsia" w:cstheme="minorHAnsi"/>
                <w:color w:val="000000" w:themeColor="text1"/>
              </w:rPr>
            </w:pPr>
          </w:p>
        </w:tc>
        <w:tc>
          <w:tcPr>
            <w:tcW w:w="3712" w:type="dxa"/>
          </w:tcPr>
          <w:p w14:paraId="4500A4EE" w14:textId="57071686" w:rsidR="00497565" w:rsidRPr="00497565" w:rsidRDefault="00497565" w:rsidP="00687FE5">
            <w:pPr>
              <w:rPr>
                <w:rFonts w:ascii="Calibri" w:hAnsi="Calibri" w:cs="Calibri"/>
                <w:bCs/>
                <w:color w:val="000000"/>
              </w:rPr>
            </w:pPr>
            <w:r w:rsidRPr="00497565">
              <w:rPr>
                <w:rFonts w:ascii="Calibri" w:hAnsi="Calibri" w:cs="Calibri"/>
                <w:bCs/>
                <w:color w:val="000000"/>
              </w:rPr>
              <w:t>Mješavina i razni proizvodi za kolače</w:t>
            </w:r>
          </w:p>
        </w:tc>
        <w:tc>
          <w:tcPr>
            <w:tcW w:w="3903" w:type="dxa"/>
            <w:tcBorders>
              <w:top w:val="single" w:sz="4" w:space="0" w:color="auto"/>
              <w:left w:val="nil"/>
              <w:bottom w:val="single" w:sz="4" w:space="0" w:color="auto"/>
              <w:right w:val="single" w:sz="4" w:space="0" w:color="auto"/>
            </w:tcBorders>
            <w:shd w:val="clear" w:color="auto" w:fill="auto"/>
            <w:vAlign w:val="center"/>
          </w:tcPr>
          <w:p w14:paraId="44C40CFC" w14:textId="3AE5895D" w:rsidR="00497565" w:rsidRPr="00497565" w:rsidRDefault="00497565" w:rsidP="00687FE5">
            <w:pPr>
              <w:keepNext/>
              <w:keepLines/>
              <w:jc w:val="center"/>
              <w:outlineLvl w:val="1"/>
              <w:rPr>
                <w:rFonts w:eastAsiaTheme="majorEastAsia" w:cstheme="minorHAnsi"/>
                <w:color w:val="000000" w:themeColor="text1"/>
              </w:rPr>
            </w:pPr>
            <w:r w:rsidRPr="00497565">
              <w:rPr>
                <w:rFonts w:eastAsiaTheme="majorEastAsia" w:cstheme="minorHAnsi"/>
                <w:color w:val="000000" w:themeColor="text1"/>
              </w:rPr>
              <w:t>15.000,00</w:t>
            </w:r>
          </w:p>
        </w:tc>
      </w:tr>
    </w:tbl>
    <w:p w14:paraId="5C084C2A" w14:textId="104C96B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52870297"/>
      <w:r w:rsidRPr="00D37ACF">
        <w:rPr>
          <w:sz w:val="32"/>
        </w:rPr>
        <w:lastRenderedPageBreak/>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52870298"/>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4429D092" w:rsidR="004129BA" w:rsidRPr="00CC132B" w:rsidRDefault="00CC132B" w:rsidP="00CC132B">
      <w:pPr>
        <w:pStyle w:val="ListParagraph"/>
        <w:numPr>
          <w:ilvl w:val="0"/>
          <w:numId w:val="5"/>
        </w:numPr>
        <w:suppressAutoHyphens/>
        <w:spacing w:after="0"/>
        <w:jc w:val="both"/>
      </w:pPr>
      <w:r w:rsidRPr="00CC132B">
        <w:rPr>
          <w:rFonts w:eastAsia="Times New Roman" w:cs="Arial"/>
          <w:b/>
        </w:rPr>
        <w:t>Uzorci, opisi ili fotografije čija autentičnost mora biti potvrđena na zahtjev javnog naručitelja</w:t>
      </w:r>
    </w:p>
    <w:p w14:paraId="06A204DB" w14:textId="3D9E925F" w:rsidR="00CC132B" w:rsidRPr="00642325" w:rsidRDefault="00CC132B" w:rsidP="00CC132B">
      <w:pPr>
        <w:ind w:left="709" w:hanging="709"/>
        <w:jc w:val="both"/>
      </w:pPr>
      <w:r>
        <w:t xml:space="preserve">              </w:t>
      </w:r>
      <w:r w:rsidRPr="00642325">
        <w:rPr>
          <w:rFonts w:ascii="Calibri" w:hAnsi="Calibri" w:cs="Calibri"/>
        </w:rPr>
        <w:t xml:space="preserve">Ponuditelj dokazuje odgovara li nuđena roba u potpunosti opisu iz tehničke specifikacije </w:t>
      </w:r>
      <w:r>
        <w:rPr>
          <w:rFonts w:ascii="Calibri" w:hAnsi="Calibri" w:cs="Calibri"/>
        </w:rPr>
        <w:t xml:space="preserve">                        </w:t>
      </w:r>
      <w:r w:rsidRPr="00642325">
        <w:rPr>
          <w:rFonts w:ascii="Calibri" w:hAnsi="Calibri" w:cs="Calibri"/>
        </w:rPr>
        <w:t>(troškovnika).</w:t>
      </w:r>
      <w:r>
        <w:rPr>
          <w:rFonts w:ascii="Calibri" w:hAnsi="Calibri" w:cs="Calibri"/>
        </w:rPr>
        <w:t xml:space="preserve"> </w:t>
      </w:r>
    </w:p>
    <w:p w14:paraId="36C37AF2" w14:textId="2D43F4B6" w:rsidR="00CC132B" w:rsidRDefault="00CC132B" w:rsidP="00CC132B">
      <w:pPr>
        <w:pStyle w:val="ListParagraph"/>
        <w:ind w:left="0"/>
      </w:pPr>
      <w:r>
        <w:t xml:space="preserve">              </w:t>
      </w:r>
      <w:r w:rsidRPr="00642325">
        <w:t>U tu će svrhu kao dovoljan dokaz Naručitelj prihvatiti kumulativno sve sljedeće navedene dokaze:</w:t>
      </w:r>
    </w:p>
    <w:p w14:paraId="230FC3CF" w14:textId="77777777" w:rsidR="00CC132B" w:rsidRPr="00642325" w:rsidRDefault="00CC132B" w:rsidP="00CC132B">
      <w:pPr>
        <w:pStyle w:val="ListParagraph"/>
        <w:ind w:left="0"/>
      </w:pPr>
    </w:p>
    <w:p w14:paraId="7C4550AE" w14:textId="74062774" w:rsidR="00CC132B" w:rsidRPr="00642325" w:rsidRDefault="00CC132B" w:rsidP="00CC132B">
      <w:pPr>
        <w:pStyle w:val="ListParagraph"/>
        <w:numPr>
          <w:ilvl w:val="0"/>
          <w:numId w:val="27"/>
        </w:numPr>
        <w:suppressAutoHyphens/>
        <w:jc w:val="both"/>
      </w:pPr>
      <w:r w:rsidRPr="00642325">
        <w:rPr>
          <w:b/>
          <w:u w:val="single"/>
        </w:rPr>
        <w:t>Deklaracije  proizvoda</w:t>
      </w:r>
      <w:r w:rsidRPr="00642325">
        <w:rPr>
          <w:u w:val="single"/>
        </w:rPr>
        <w:t xml:space="preserve"> (npr. skenirano u obliku etikete, privjesnice i dr.) sukladno  odredbama Zakona o predmetima opće uporabe (Narodne novine br. 39/13, 47/14 i 114/18) i Zakonu o zaštiti potrošača (Narodne novine br. 41/14, 110/15 i 14/19),  </w:t>
      </w:r>
      <w:r w:rsidRPr="00642325">
        <w:rPr>
          <w:b/>
          <w:u w:val="single"/>
        </w:rPr>
        <w:t>za  sve ponuđene proizvode</w:t>
      </w:r>
      <w:r w:rsidRPr="00642325">
        <w:rPr>
          <w:u w:val="single"/>
        </w:rPr>
        <w:t>; Ako je deklaracija otisnuta/utisnuta na/u materijal ambalaže, tada ponuditelj može dostaviti prijepis teksta deklaracije; Naziv proizvoda i naziv proizvođača upisan u troškovniku mora biti identičan nazivu proizvoda i nazivu proizvođača iz deklaracije proizvoda.</w:t>
      </w:r>
    </w:p>
    <w:p w14:paraId="0A350E36" w14:textId="77777777" w:rsidR="00CC132B" w:rsidRPr="00642325" w:rsidRDefault="00CC132B" w:rsidP="00CC132B">
      <w:pPr>
        <w:spacing w:line="103" w:lineRule="exact"/>
        <w:rPr>
          <w:u w:val="single"/>
        </w:rPr>
      </w:pPr>
    </w:p>
    <w:p w14:paraId="306EEFC8" w14:textId="77777777" w:rsidR="00CC132B" w:rsidRPr="00642325" w:rsidRDefault="00CC132B" w:rsidP="00CC132B">
      <w:pPr>
        <w:numPr>
          <w:ilvl w:val="0"/>
          <w:numId w:val="27"/>
        </w:numPr>
        <w:suppressAutoHyphens/>
        <w:spacing w:after="0" w:line="242" w:lineRule="auto"/>
        <w:ind w:right="380"/>
      </w:pPr>
      <w:r w:rsidRPr="00642325">
        <w:rPr>
          <w:rFonts w:ascii="Calibri" w:eastAsia="Calibri" w:hAnsi="Calibri" w:cs="Calibri"/>
          <w:b/>
          <w:u w:val="single"/>
        </w:rPr>
        <w:t>Proizvođačku  specifikaciju  za  sve  ponuđene  proizvode</w:t>
      </w:r>
      <w:r w:rsidRPr="00642325">
        <w:rPr>
          <w:rFonts w:ascii="Calibri" w:eastAsia="Calibri" w:hAnsi="Calibri" w:cs="Calibri"/>
          <w:u w:val="single"/>
        </w:rPr>
        <w:t>,  na  hrvatskom  jeziku  i  latiničnom pismu.</w:t>
      </w:r>
    </w:p>
    <w:p w14:paraId="2AF18E0B" w14:textId="77777777" w:rsidR="00CC132B" w:rsidRPr="00642325" w:rsidRDefault="00CC132B" w:rsidP="00CC132B">
      <w:pPr>
        <w:spacing w:line="242" w:lineRule="auto"/>
        <w:ind w:right="380"/>
        <w:rPr>
          <w:rFonts w:ascii="Calibri" w:eastAsia="Calibri" w:hAnsi="Calibri" w:cs="Calibri"/>
          <w:u w:val="single"/>
        </w:rPr>
      </w:pPr>
    </w:p>
    <w:p w14:paraId="0FE3134A" w14:textId="77777777" w:rsidR="00CC132B" w:rsidRPr="00642325" w:rsidRDefault="00CC132B" w:rsidP="00CC132B">
      <w:pPr>
        <w:pStyle w:val="ListParagraph"/>
        <w:ind w:left="709"/>
      </w:pPr>
      <w:r w:rsidRPr="00642325">
        <w:t>Sukladno ovoj Dokumentaciji, ukoliko ponuditelj priloži dokaz koji nije na hrvatskom jeziku i latiničnom pismu ponuditelj je dužan je dostaviti na pisani zahtjev Naručitelja prijevod na hrvatski jezik koji mora biti preveden od stalnog sudskog tumača za odnosni strani jezik.</w:t>
      </w:r>
    </w:p>
    <w:p w14:paraId="1567C8D0" w14:textId="77777777" w:rsidR="00CC132B" w:rsidRPr="00642325" w:rsidRDefault="00CC132B" w:rsidP="00CC132B">
      <w:pPr>
        <w:pStyle w:val="ListParagraph"/>
        <w:ind w:left="709"/>
      </w:pPr>
    </w:p>
    <w:p w14:paraId="131F1FDD" w14:textId="5B4D40A1" w:rsidR="004129BA" w:rsidRPr="00CC132B" w:rsidRDefault="00CC132B" w:rsidP="00CC132B">
      <w:pPr>
        <w:pStyle w:val="ListParagraph"/>
        <w:ind w:left="709"/>
      </w:pPr>
      <w:r w:rsidRPr="00642325">
        <w:lastRenderedPageBreak/>
        <w:t>Ako Naručitelj ne bude mogao iz dostavljenih opisa ponuđeni proizvod dovesti  u  vezu  s  predmetom  nabave  te  ukoliko  ne ispunjavaju  svoju  svrhu  sukladno  traženom  iz  troškovnika, Naručitelj će odbiti ponudu te pristupiti ponovnom rangiranju dostavljenih i ocijenjenih ponuda.</w:t>
      </w:r>
    </w:p>
    <w:p w14:paraId="02DD01EC" w14:textId="41343FFC" w:rsidR="00497565" w:rsidRPr="003A185F" w:rsidRDefault="00497565" w:rsidP="003A185F">
      <w:pPr>
        <w:pStyle w:val="tekstbezuvlake"/>
        <w:numPr>
          <w:ilvl w:val="0"/>
          <w:numId w:val="5"/>
        </w:numPr>
        <w:spacing w:after="0"/>
        <w:rPr>
          <w:b/>
          <w:sz w:val="22"/>
        </w:rPr>
      </w:pPr>
      <w:r w:rsidRPr="003A185F">
        <w:rPr>
          <w:b/>
          <w:sz w:val="22"/>
        </w:rPr>
        <w:t>HACCP sustav samokontrole</w:t>
      </w:r>
    </w:p>
    <w:p w14:paraId="139A08D7" w14:textId="2E437ED4" w:rsidR="003A185F" w:rsidRPr="003A185F" w:rsidRDefault="003A185F" w:rsidP="003A185F">
      <w:pPr>
        <w:widowControl w:val="0"/>
        <w:overflowPunct w:val="0"/>
        <w:autoSpaceDE w:val="0"/>
        <w:spacing w:line="232" w:lineRule="auto"/>
        <w:ind w:left="709" w:hanging="709"/>
        <w:jc w:val="both"/>
      </w:pPr>
      <w:r>
        <w:rPr>
          <w:rFonts w:ascii="Calibri" w:hAnsi="Calibri" w:cs="Calibri"/>
          <w:bCs/>
        </w:rPr>
        <w:t xml:space="preserve">              </w:t>
      </w:r>
      <w:r w:rsidRPr="00642325">
        <w:rPr>
          <w:rFonts w:ascii="Calibri" w:hAnsi="Calibri" w:cs="Calibri"/>
          <w:bCs/>
        </w:rPr>
        <w:t xml:space="preserve">Za  potrebe utvrđivanja normi osiguranja kvalitete gospodarski subjekt </w:t>
      </w:r>
      <w:r w:rsidRPr="00642325">
        <w:rPr>
          <w:rFonts w:ascii="Calibri" w:hAnsi="Calibri" w:cs="Calibri"/>
          <w:b/>
          <w:bCs/>
        </w:rPr>
        <w:t>mora dokazati</w:t>
      </w:r>
      <w:r w:rsidRPr="00642325">
        <w:rPr>
          <w:rFonts w:ascii="Calibri" w:hAnsi="Calibri" w:cs="Calibri"/>
          <w:bCs/>
        </w:rPr>
        <w:t xml:space="preserve"> da </w:t>
      </w:r>
      <w:r w:rsidRPr="00642325">
        <w:rPr>
          <w:rFonts w:ascii="Calibri" w:hAnsi="Calibri" w:cs="Calibri"/>
          <w:b/>
          <w:bCs/>
        </w:rPr>
        <w:t>ima integriran  HACCP  sustav  samokontrole</w:t>
      </w:r>
      <w:r w:rsidRPr="00642325">
        <w:rPr>
          <w:rFonts w:ascii="Calibri" w:hAnsi="Calibri" w:cs="Calibri"/>
          <w:bCs/>
        </w:rPr>
        <w:t xml:space="preserve">  sukladno  važećem  Zakonu  o  hrani  i  važećem  Zakonu  o higijeni  hrane  i  mikrobiološkim  kriterijima  za  hranu,  odnosno  potvrdu  ovlaštene  tvrtke  za certificiranje o uvedenom HACCP sustavu upravljanja (primjeni) HACCP načela. </w:t>
      </w:r>
    </w:p>
    <w:p w14:paraId="3C8494C2" w14:textId="66C2834D" w:rsidR="003A185F" w:rsidRPr="003A185F" w:rsidRDefault="003A185F" w:rsidP="003A185F">
      <w:pPr>
        <w:widowControl w:val="0"/>
        <w:overflowPunct w:val="0"/>
        <w:autoSpaceDE w:val="0"/>
        <w:spacing w:line="232" w:lineRule="auto"/>
        <w:ind w:left="709" w:hanging="709"/>
        <w:jc w:val="both"/>
      </w:pPr>
      <w:r>
        <w:rPr>
          <w:rFonts w:ascii="Calibri" w:hAnsi="Calibri" w:cs="Calibri"/>
          <w:bCs/>
        </w:rPr>
        <w:t xml:space="preserve">              </w:t>
      </w:r>
      <w:r w:rsidRPr="00642325">
        <w:rPr>
          <w:rFonts w:ascii="Calibri" w:hAnsi="Calibri" w:cs="Calibri"/>
          <w:bCs/>
        </w:rPr>
        <w:t>Dokument kojim ponuditelj dokazuje da ima implementiran  sustav  za upravljanje sigurnošću hrane je:</w:t>
      </w:r>
    </w:p>
    <w:p w14:paraId="04A8A24A" w14:textId="063AAEDC" w:rsidR="003A185F" w:rsidRDefault="003A185F" w:rsidP="003A185F">
      <w:pPr>
        <w:widowControl w:val="0"/>
        <w:numPr>
          <w:ilvl w:val="0"/>
          <w:numId w:val="26"/>
        </w:numPr>
        <w:suppressAutoHyphens/>
        <w:overflowPunct w:val="0"/>
        <w:autoSpaceDE w:val="0"/>
        <w:spacing w:after="0" w:line="232" w:lineRule="auto"/>
        <w:jc w:val="both"/>
      </w:pPr>
      <w:r w:rsidRPr="00642325">
        <w:rPr>
          <w:rFonts w:ascii="Calibri" w:hAnsi="Calibri" w:cs="Calibri"/>
          <w:b/>
          <w:bCs/>
        </w:rPr>
        <w:t xml:space="preserve">rješenje/odobrenje/potvrda </w:t>
      </w:r>
      <w:r w:rsidRPr="00642325">
        <w:rPr>
          <w:rFonts w:ascii="Calibri" w:hAnsi="Calibri" w:cs="Calibri"/>
          <w:b/>
        </w:rPr>
        <w:t>nadležnog ministarstva</w:t>
      </w:r>
    </w:p>
    <w:p w14:paraId="1452D650" w14:textId="77777777" w:rsidR="003A185F" w:rsidRPr="003A185F" w:rsidRDefault="003A185F" w:rsidP="003A185F">
      <w:pPr>
        <w:widowControl w:val="0"/>
        <w:suppressAutoHyphens/>
        <w:overflowPunct w:val="0"/>
        <w:autoSpaceDE w:val="0"/>
        <w:spacing w:after="0" w:line="232" w:lineRule="auto"/>
        <w:ind w:left="720"/>
        <w:jc w:val="both"/>
      </w:pPr>
    </w:p>
    <w:p w14:paraId="00F2CCA4" w14:textId="3FDAE579" w:rsidR="003A185F" w:rsidRPr="003A185F" w:rsidRDefault="003A185F" w:rsidP="003A185F">
      <w:pPr>
        <w:widowControl w:val="0"/>
        <w:numPr>
          <w:ilvl w:val="0"/>
          <w:numId w:val="26"/>
        </w:numPr>
        <w:suppressAutoHyphens/>
        <w:overflowPunct w:val="0"/>
        <w:autoSpaceDE w:val="0"/>
        <w:spacing w:after="0" w:line="232" w:lineRule="auto"/>
        <w:jc w:val="both"/>
      </w:pPr>
      <w:r w:rsidRPr="00642325">
        <w:rPr>
          <w:rFonts w:ascii="Calibri" w:hAnsi="Calibri" w:cs="Calibri"/>
          <w:b/>
          <w:bCs/>
        </w:rPr>
        <w:t>ili certifikat</w:t>
      </w:r>
      <w:r w:rsidRPr="00642325">
        <w:rPr>
          <w:rFonts w:ascii="Calibri" w:hAnsi="Calibri" w:cs="Calibri"/>
          <w:bCs/>
        </w:rPr>
        <w:t xml:space="preserve"> </w:t>
      </w:r>
      <w:r w:rsidRPr="00642325">
        <w:rPr>
          <w:rFonts w:ascii="Calibri" w:hAnsi="Calibri" w:cs="Calibri"/>
        </w:rPr>
        <w:t>(npr. potvrde ovlaštene tvrtke za certificiranje o uvedenom HACCP sustavu)</w:t>
      </w:r>
      <w:r w:rsidRPr="00642325">
        <w:rPr>
          <w:rFonts w:ascii="Calibri" w:hAnsi="Calibri" w:cs="Calibri"/>
          <w:bCs/>
        </w:rPr>
        <w:t xml:space="preserve"> iz kojeg se vidi da ponuditelj ima implementiran HACCP sustav  </w:t>
      </w:r>
    </w:p>
    <w:p w14:paraId="7DA16107" w14:textId="77777777" w:rsidR="003A185F" w:rsidRPr="00642325" w:rsidRDefault="003A185F" w:rsidP="003A185F">
      <w:pPr>
        <w:numPr>
          <w:ilvl w:val="0"/>
          <w:numId w:val="26"/>
        </w:numPr>
        <w:suppressAutoHyphens/>
        <w:spacing w:after="0" w:line="240" w:lineRule="auto"/>
        <w:jc w:val="both"/>
      </w:pPr>
      <w:r w:rsidRPr="00642325">
        <w:rPr>
          <w:rFonts w:ascii="Calibri" w:hAnsi="Calibri" w:cs="Calibri"/>
          <w:b/>
          <w:bCs/>
        </w:rPr>
        <w:t xml:space="preserve">ili </w:t>
      </w:r>
      <w:r w:rsidRPr="00642325">
        <w:rPr>
          <w:rFonts w:ascii="Calibri" w:hAnsi="Calibri" w:cs="Calibri"/>
          <w:b/>
        </w:rPr>
        <w:t>ako se oni ne izdaju u državi sjedišta gospodarskog subjekta, gospodarski subjekt može dostaviti jednakovrijedne potvrde/certifikate</w:t>
      </w:r>
      <w:r w:rsidRPr="00642325">
        <w:rPr>
          <w:rFonts w:ascii="Calibri" w:hAnsi="Calibri" w:cs="Calibri"/>
        </w:rPr>
        <w:t xml:space="preserve"> (npr. potvrde ovlaštene tvrtke za certificiranje u državi sjedišta gospodarskog subjekta o uvedenom HACCP sustavu) ili druge dokaze o jednakovrijednim mjerama osiguranja kvalitete.</w:t>
      </w:r>
    </w:p>
    <w:p w14:paraId="33144540" w14:textId="77777777" w:rsidR="003A185F" w:rsidRPr="00642325" w:rsidRDefault="003A185F" w:rsidP="003A185F">
      <w:pPr>
        <w:ind w:left="720"/>
        <w:jc w:val="both"/>
        <w:rPr>
          <w:rFonts w:ascii="Calibri" w:hAnsi="Calibri" w:cs="Calibri"/>
        </w:rPr>
      </w:pPr>
    </w:p>
    <w:p w14:paraId="54F2315A" w14:textId="108038DC" w:rsidR="003A185F" w:rsidRPr="003A185F" w:rsidRDefault="003A185F" w:rsidP="005B42C8">
      <w:pPr>
        <w:ind w:left="709"/>
        <w:jc w:val="both"/>
      </w:pPr>
      <w:r w:rsidRPr="00642325">
        <w:rPr>
          <w:rFonts w:ascii="Calibri" w:hAnsi="Calibri" w:cs="Calibri"/>
        </w:rPr>
        <w:t xml:space="preserve">Iz priloženog  važećeg dokaza mora biti vidljivo da  gospodarski subjekt ima uspostavljen HACCP sustav i da provodi redovite preventivne sustave kontrole sigurnosti hrane prema načelima HACCP-a </w:t>
      </w:r>
      <w:r w:rsidRPr="00642325">
        <w:rPr>
          <w:rFonts w:ascii="Calibri" w:hAnsi="Calibri" w:cs="Calibri"/>
          <w:bCs/>
        </w:rPr>
        <w:t>na hrvatskom ili engleskom jeziku i latiničnom pismu.</w:t>
      </w:r>
    </w:p>
    <w:p w14:paraId="6A5C3537" w14:textId="397245E8"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Temeljem navedenog u nastavku navodimo pojedinosti zahtjeva prema HACCP sustavu, uz napomenu o obvezi poštivanja i svih ostalih zakonskih propisa koji nisu posebno istaknuti. </w:t>
      </w:r>
    </w:p>
    <w:p w14:paraId="6E7271EB" w14:textId="7983F483"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DOKUMENTACIJA - Svaka osoba koja sudjeluje u istovaru hrane mora kod sebe imati sanitarnu knjižicu koju na traženje odgovorne osobe za prijem hrane, mora dati na uvid. </w:t>
      </w:r>
    </w:p>
    <w:p w14:paraId="378936A3" w14:textId="76E04C43"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PRIJEVOZNA SREDSTVA - Temperatura hrane mora odgovarati dozvoljenoj za određenu vrstu navedenu na deklaraciji proizvoda. Mora se voditi računa o propisanom robnom susjedstvu u komorama prijevoznih sredstava u pogledu vrste robe ili različitog temperaturnog režima (svježa i zamrznuta roba). </w:t>
      </w:r>
    </w:p>
    <w:p w14:paraId="2601E535" w14:textId="7F5E3944" w:rsidR="003A185F" w:rsidRPr="00642325" w:rsidRDefault="003A185F" w:rsidP="003A185F">
      <w:pPr>
        <w:ind w:left="709" w:hanging="709"/>
        <w:jc w:val="both"/>
      </w:pPr>
      <w:r>
        <w:rPr>
          <w:rFonts w:ascii="Calibri" w:hAnsi="Calibri" w:cs="Calibri"/>
        </w:rPr>
        <w:t xml:space="preserve">               </w:t>
      </w:r>
      <w:r w:rsidRPr="00642325">
        <w:rPr>
          <w:rFonts w:ascii="Calibri" w:hAnsi="Calibri" w:cs="Calibri"/>
        </w:rPr>
        <w:t xml:space="preserve">HRANA - Hrana mora biti u propisanoj i adekvatnoj namjenskoj ambalaži (transportnoj i pojedinačnoj). Za svaku hranu kod koje postoji kategorizacija i/ili klasa prema kvaliteti, ista mora biti naznačena na deklaraciji. </w:t>
      </w:r>
    </w:p>
    <w:p w14:paraId="1B6B8EA6" w14:textId="1BB57C07" w:rsidR="003A185F" w:rsidRPr="003A185F" w:rsidRDefault="003A185F" w:rsidP="003A185F">
      <w:pPr>
        <w:ind w:left="709" w:hanging="709"/>
        <w:jc w:val="both"/>
      </w:pPr>
      <w:r>
        <w:rPr>
          <w:rFonts w:ascii="Calibri" w:hAnsi="Calibri" w:cs="Calibri"/>
        </w:rPr>
        <w:t xml:space="preserve">               </w:t>
      </w:r>
      <w:r w:rsidRPr="00642325">
        <w:rPr>
          <w:rFonts w:ascii="Calibri" w:hAnsi="Calibri" w:cs="Calibri"/>
        </w:rPr>
        <w:t>ISPORUKA - Svaka osoba koja sudjeluje u prijevozu i istovaru robe mora biti obučena u propisanu radnu odjeću.</w:t>
      </w:r>
    </w:p>
    <w:p w14:paraId="15424264" w14:textId="5559ABA5" w:rsidR="00497565" w:rsidRPr="003A185F" w:rsidRDefault="003A185F" w:rsidP="003A185F">
      <w:pPr>
        <w:ind w:left="709"/>
        <w:jc w:val="both"/>
      </w:pPr>
      <w:r w:rsidRPr="00642325">
        <w:rPr>
          <w:rFonts w:ascii="Calibri" w:hAnsi="Calibri" w:cs="Calibri"/>
        </w:rPr>
        <w:t xml:space="preserve">Napomena: gospodarski subjekt se radi ispunjavanja uvjeta iz ove točke dokumentacije o nabavi </w:t>
      </w:r>
      <w:r>
        <w:rPr>
          <w:rFonts w:ascii="Calibri" w:hAnsi="Calibri" w:cs="Calibri"/>
        </w:rPr>
        <w:t xml:space="preserve">                 </w:t>
      </w:r>
      <w:r w:rsidRPr="00642325">
        <w:rPr>
          <w:rFonts w:ascii="Calibri" w:hAnsi="Calibri" w:cs="Calibri"/>
        </w:rPr>
        <w:t>ne može osloniti na druge subjekte.</w:t>
      </w:r>
    </w:p>
    <w:p w14:paraId="62246409" w14:textId="06C6D767" w:rsidR="00C02773" w:rsidRDefault="00C02773" w:rsidP="005B42C8">
      <w:pPr>
        <w:pStyle w:val="Azrastil"/>
        <w:tabs>
          <w:tab w:val="clear" w:pos="0"/>
        </w:tabs>
        <w:ind w:left="709"/>
        <w:jc w:val="both"/>
        <w:rPr>
          <w:szCs w:val="20"/>
        </w:rPr>
      </w:pPr>
      <w:r w:rsidRPr="00D37ACF">
        <w:rPr>
          <w:szCs w:val="20"/>
        </w:rPr>
        <w:t>Svi dokazi koji se dostavljaju mogu se dostaviti u neovjerenim preslikama.</w:t>
      </w:r>
    </w:p>
    <w:p w14:paraId="5FA2BA5F" w14:textId="77777777" w:rsidR="00FC2739" w:rsidRPr="00D37ACF" w:rsidRDefault="00FC2739" w:rsidP="005B42C8">
      <w:pPr>
        <w:pStyle w:val="Azrastil"/>
        <w:tabs>
          <w:tab w:val="clear" w:pos="0"/>
        </w:tabs>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52870299"/>
      <w:r w:rsidRPr="00D37ACF">
        <w:rPr>
          <w:sz w:val="32"/>
        </w:rPr>
        <w:lastRenderedPageBreak/>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2870300"/>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287030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287030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5B7FD4BA" w14:textId="77777777" w:rsidR="005651F2" w:rsidRPr="00642325" w:rsidRDefault="005651F2" w:rsidP="005651F2">
      <w:pPr>
        <w:spacing w:before="116" w:line="250" w:lineRule="exact"/>
        <w:jc w:val="both"/>
        <w:textAlignment w:val="baseline"/>
        <w:rPr>
          <w:rFonts w:ascii="Calibri" w:eastAsia="Garamond" w:hAnsi="Calibri" w:cs="Calibri"/>
          <w:color w:val="ED7D31"/>
          <w:spacing w:val="-4"/>
        </w:rPr>
      </w:pPr>
    </w:p>
    <w:tbl>
      <w:tblPr>
        <w:tblW w:w="0" w:type="auto"/>
        <w:jc w:val="center"/>
        <w:tblLayout w:type="fixed"/>
        <w:tblLook w:val="0000" w:firstRow="0" w:lastRow="0" w:firstColumn="0" w:lastColumn="0" w:noHBand="0" w:noVBand="0"/>
      </w:tblPr>
      <w:tblGrid>
        <w:gridCol w:w="8970"/>
      </w:tblGrid>
      <w:tr w:rsidR="005651F2" w:rsidRPr="00642325" w14:paraId="6AF98BE1"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5210D649"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t>Grupa</w:t>
            </w:r>
          </w:p>
        </w:tc>
      </w:tr>
      <w:tr w:rsidR="005651F2" w:rsidRPr="00642325" w14:paraId="54FDFA0B" w14:textId="77777777" w:rsidTr="00687FE5">
        <w:trPr>
          <w:trHeight w:val="411"/>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02781D05" w14:textId="77777777" w:rsidR="005651F2" w:rsidRPr="00642325" w:rsidRDefault="005651F2" w:rsidP="00687FE5">
            <w:pPr>
              <w:spacing w:line="250" w:lineRule="exact"/>
              <w:jc w:val="center"/>
              <w:textAlignment w:val="baseline"/>
            </w:pPr>
            <w:r>
              <w:rPr>
                <w:rFonts w:ascii="Calibri" w:eastAsia="Garamond" w:hAnsi="Calibri" w:cs="Calibri"/>
                <w:spacing w:val="-4"/>
              </w:rPr>
              <w:t>1</w:t>
            </w:r>
            <w:r w:rsidRPr="00642325">
              <w:rPr>
                <w:rFonts w:ascii="Calibri" w:eastAsia="Garamond" w:hAnsi="Calibri" w:cs="Calibri"/>
                <w:spacing w:val="-4"/>
              </w:rPr>
              <w:t xml:space="preserve"> – Mesne prerađevine</w:t>
            </w:r>
          </w:p>
        </w:tc>
      </w:tr>
    </w:tbl>
    <w:p w14:paraId="4063FF7D" w14:textId="77777777" w:rsidR="005651F2" w:rsidRDefault="005651F2" w:rsidP="005651F2">
      <w:pPr>
        <w:spacing w:before="116" w:line="250" w:lineRule="exact"/>
        <w:jc w:val="both"/>
        <w:textAlignment w:val="baseline"/>
        <w:rPr>
          <w:rFonts w:ascii="Calibri" w:eastAsia="Garamond" w:hAnsi="Calibri" w:cs="Calibri"/>
          <w:spacing w:val="-3"/>
        </w:rPr>
      </w:pPr>
    </w:p>
    <w:p w14:paraId="5B37B10B" w14:textId="5B32A154" w:rsidR="005651F2" w:rsidRPr="00642325"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665F7570"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28FD348"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2A9344A"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047F180"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33087439"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65EC7441"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293582"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2F6A4AE"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B1862C7"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19255A6"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04CCCC96"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B34CF3C"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73FF0C22"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1A815E4E"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700B83D1"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6CC21FF0"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FD13A15"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8AE1C2E"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2A7C07C6"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73430274"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2AF2D638"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6E502781"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0880AB"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53CDCE4"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4110EF72" w14:textId="77777777" w:rsidR="005651F2" w:rsidRPr="00642325" w:rsidRDefault="005651F2" w:rsidP="005651F2">
      <w:pPr>
        <w:spacing w:line="20" w:lineRule="exact"/>
        <w:rPr>
          <w:rFonts w:ascii="Calibri" w:hAnsi="Calibri" w:cs="Calibri"/>
        </w:rPr>
      </w:pPr>
    </w:p>
    <w:p w14:paraId="343E8956" w14:textId="60FE922D" w:rsidR="005651F2" w:rsidRPr="00642325"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297496CF" w14:textId="616D749F"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46EAC352"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78CA3C11"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016F5336"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D7FBFC"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52319726"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3753FECA"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C624D06"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03DF8C39" w14:textId="274286B5"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3213250C" w14:textId="77777777" w:rsidR="005651F2" w:rsidRPr="00642325" w:rsidRDefault="005651F2" w:rsidP="005651F2">
      <w:pPr>
        <w:spacing w:line="247" w:lineRule="exact"/>
        <w:jc w:val="both"/>
        <w:textAlignment w:val="baseline"/>
      </w:pPr>
      <w:r w:rsidRPr="00642325">
        <w:rPr>
          <w:rFonts w:ascii="Calibri" w:eastAsia="Garamond" w:hAnsi="Calibri" w:cs="Calibri"/>
          <w:b/>
        </w:rPr>
        <w:t>Sustav i ocjenjivanje odabira sukladno kriteriju cijena ponude:</w:t>
      </w:r>
    </w:p>
    <w:p w14:paraId="23811BFF"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2B1BC8ED"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63F7E3EB" w14:textId="77777777" w:rsidR="005651F2" w:rsidRPr="00642325" w:rsidRDefault="005651F2" w:rsidP="005651F2">
      <w:pPr>
        <w:spacing w:before="110" w:line="253" w:lineRule="exact"/>
        <w:jc w:val="center"/>
        <w:textAlignment w:val="baseline"/>
      </w:pPr>
      <w:r w:rsidRPr="00642325">
        <w:rPr>
          <w:rFonts w:ascii="Calibri" w:eastAsia="Garamond" w:hAnsi="Calibri" w:cs="Calibri"/>
          <w:spacing w:val="-4"/>
        </w:rPr>
        <w:t>P = Pl/Pt x 70,00</w:t>
      </w:r>
    </w:p>
    <w:p w14:paraId="37EF9493"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7D239BF2"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5A229D3B"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7CF6C642" w14:textId="2DF98DFE" w:rsidR="005651F2" w:rsidRDefault="005651F2" w:rsidP="005651F2">
      <w:pPr>
        <w:spacing w:line="254" w:lineRule="exact"/>
        <w:jc w:val="both"/>
        <w:textAlignment w:val="baseline"/>
        <w:rPr>
          <w:rFonts w:ascii="Calibri" w:eastAsia="Garamond" w:hAnsi="Calibri" w:cs="Calibri"/>
          <w:spacing w:val="-4"/>
        </w:rPr>
      </w:pPr>
      <w:r w:rsidRPr="00642325">
        <w:rPr>
          <w:rFonts w:ascii="Calibri" w:eastAsia="Garamond" w:hAnsi="Calibri" w:cs="Calibri"/>
          <w:spacing w:val="-4"/>
        </w:rPr>
        <w:t>70,00 – maksimalni broj bodova</w:t>
      </w:r>
    </w:p>
    <w:p w14:paraId="59C914BA" w14:textId="77777777" w:rsidR="005651F2" w:rsidRPr="00642325" w:rsidRDefault="005651F2" w:rsidP="005651F2">
      <w:pPr>
        <w:spacing w:line="254" w:lineRule="exact"/>
        <w:jc w:val="both"/>
        <w:textAlignment w:val="baseline"/>
      </w:pPr>
    </w:p>
    <w:p w14:paraId="3F0BB2B9" w14:textId="2251832D" w:rsidR="00DB7EBD" w:rsidRPr="00DB7EBD" w:rsidRDefault="005651F2" w:rsidP="00DB7EBD">
      <w:pPr>
        <w:spacing w:before="470" w:line="255" w:lineRule="exact"/>
        <w:jc w:val="both"/>
        <w:textAlignment w:val="baseline"/>
      </w:pPr>
      <w:r w:rsidRPr="00642325">
        <w:rPr>
          <w:rFonts w:ascii="Calibri" w:eastAsia="Garamond" w:hAnsi="Calibri" w:cs="Calibri"/>
          <w:b/>
          <w:i/>
          <w:spacing w:val="-13"/>
          <w:u w:val="single"/>
        </w:rPr>
        <w:lastRenderedPageBreak/>
        <w:t>Kriterij II – necjenovni dio</w:t>
      </w:r>
    </w:p>
    <w:tbl>
      <w:tblPr>
        <w:tblW w:w="0" w:type="auto"/>
        <w:jc w:val="center"/>
        <w:tblLayout w:type="fixed"/>
        <w:tblLook w:val="0000" w:firstRow="0" w:lastRow="0" w:firstColumn="0" w:lastColumn="0" w:noHBand="0" w:noVBand="0"/>
      </w:tblPr>
      <w:tblGrid>
        <w:gridCol w:w="3470"/>
        <w:gridCol w:w="3327"/>
      </w:tblGrid>
      <w:tr w:rsidR="005651F2" w:rsidRPr="00642325" w14:paraId="5FDBE088"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67EF6F26"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6787FAAA"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66A8413E"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7C31FEC4"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1141A8A9"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EF01A69"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28709A74"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25079021"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2E30FD42"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02E226F1"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38FC9403" w14:textId="77777777" w:rsidR="005651F2" w:rsidRPr="00642325" w:rsidRDefault="005651F2" w:rsidP="005651F2">
      <w:pPr>
        <w:spacing w:before="254" w:after="90" w:line="365" w:lineRule="exact"/>
        <w:jc w:val="both"/>
        <w:textAlignment w:val="baseline"/>
      </w:pPr>
      <w:r w:rsidRPr="00642325">
        <w:rPr>
          <w:rFonts w:ascii="Calibri" w:eastAsia="Garamond" w:hAnsi="Calibri" w:cs="Calibri"/>
          <w:b/>
        </w:rPr>
        <w:t xml:space="preserve">OPIS NECJENOVNOG KRITERIJA: </w:t>
      </w:r>
    </w:p>
    <w:p w14:paraId="4CC7143A" w14:textId="77777777" w:rsidR="005651F2" w:rsidRPr="00642325" w:rsidRDefault="005651F2" w:rsidP="005651F2">
      <w:pPr>
        <w:spacing w:before="254" w:after="90"/>
        <w:jc w:val="both"/>
        <w:textAlignment w:val="baseline"/>
      </w:pPr>
      <w:r w:rsidRPr="00642325">
        <w:rPr>
          <w:rFonts w:ascii="Calibri" w:eastAsia="Garamond" w:hAnsi="Calibri" w:cs="Calibri"/>
          <w:b/>
        </w:rPr>
        <w:t xml:space="preserve">Odaziv na reklamaciju (ONR): </w:t>
      </w:r>
      <w:r w:rsidRPr="00642325">
        <w:rPr>
          <w:rFonts w:ascii="Calibri" w:eastAsia="Garamond" w:hAnsi="Calibri" w:cs="Calibri"/>
        </w:rPr>
        <w:t>odaziv dobavljača na reklamaciju, odnosno isporuka zamjenske robe istog dana do određenog sata.</w:t>
      </w:r>
    </w:p>
    <w:p w14:paraId="0C5FDD73" w14:textId="77777777" w:rsidR="005651F2" w:rsidRPr="00642325" w:rsidRDefault="005651F2" w:rsidP="005651F2">
      <w:pPr>
        <w:pStyle w:val="ListParagraph"/>
        <w:ind w:left="0"/>
      </w:pPr>
      <w:r w:rsidRPr="00642325">
        <w:rPr>
          <w:rFonts w:eastAsia="Garamond"/>
        </w:rPr>
        <w:t>Maksimalni broj bodova koji ponuditelj može dobiti po ovom kriteriju je 10,00.</w:t>
      </w:r>
    </w:p>
    <w:p w14:paraId="54BF393A" w14:textId="77777777" w:rsidR="005651F2" w:rsidRPr="00642325" w:rsidRDefault="005651F2" w:rsidP="005651F2">
      <w:pPr>
        <w:pStyle w:val="ListParagraph"/>
        <w:ind w:left="0"/>
      </w:pPr>
      <w:r w:rsidRPr="00642325">
        <w:rPr>
          <w:rFonts w:eastAsia="Garamond"/>
        </w:rPr>
        <w:t>Maksimalno dozvoljeno vrijeme za odaziv na reklamaciju i, ako Naručitelj to zahtijeva, dostavu zamjenskog proizvoda je isti dan do 12:00 sati.</w:t>
      </w:r>
    </w:p>
    <w:p w14:paraId="4703459B" w14:textId="31FDDB73" w:rsidR="005651F2" w:rsidRPr="00642325" w:rsidRDefault="005651F2" w:rsidP="005651F2">
      <w:pPr>
        <w:pStyle w:val="ListParagraph"/>
        <w:ind w:left="0"/>
      </w:pPr>
      <w:r w:rsidRPr="00642325">
        <w:rPr>
          <w:noProof/>
          <w:lang w:eastAsia="hr-HR"/>
        </w:rPr>
        <mc:AlternateContent>
          <mc:Choice Requires="wps">
            <w:drawing>
              <wp:anchor distT="0" distB="0" distL="0" distR="0" simplePos="0" relativeHeight="251661312" behindDoc="1" locked="0" layoutInCell="1" allowOverlap="1" wp14:anchorId="61D927B5" wp14:editId="58A7A1FA">
                <wp:simplePos x="0" y="0"/>
                <wp:positionH relativeFrom="page">
                  <wp:posOffset>6471920</wp:posOffset>
                </wp:positionH>
                <wp:positionV relativeFrom="page">
                  <wp:posOffset>10091420</wp:posOffset>
                </wp:positionV>
                <wp:extent cx="236855" cy="143510"/>
                <wp:effectExtent l="4445" t="4445" r="6350" b="4445"/>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3EA80" w14:textId="77777777" w:rsidR="000F35C3" w:rsidRDefault="000F35C3"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27B5" id="Text Box 26" o:spid="_x0000_s1031" type="#_x0000_t202" style="position:absolute;margin-left:509.6pt;margin-top:794.6pt;width:18.65pt;height:11.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" stroked="f">
                <v:fill opacity="0"/>
                <v:textbox inset=".15pt,.15pt,.15pt,.15pt">
                  <w:txbxContent>
                    <w:p w14:paraId="2D33EA80" w14:textId="77777777" w:rsidR="000F35C3" w:rsidRDefault="000F35C3" w:rsidP="005651F2">
                      <w:pPr>
                        <w:spacing w:before="4" w:line="217" w:lineRule="exact"/>
                        <w:textAlignment w:val="baseline"/>
                        <w:rPr>
                          <w:color w:val="000000"/>
                          <w:spacing w:val="22"/>
                          <w:sz w:val="20"/>
                        </w:rPr>
                      </w:pPr>
                    </w:p>
                  </w:txbxContent>
                </v:textbox>
                <w10:wrap type="square" anchorx="page" anchory="page"/>
              </v:shape>
            </w:pict>
          </mc:Fallback>
        </mc:AlternateContent>
      </w:r>
      <w:r w:rsidRPr="00642325">
        <w:t xml:space="preserve">Bodovi za ponuđeni kraći rok od maksimalnog dodjeljivat će se </w:t>
      </w:r>
      <w:r w:rsidRPr="00642325">
        <w:rPr>
          <w:rFonts w:eastAsia="Garamond"/>
        </w:rPr>
        <w:t xml:space="preserve">prema sljedećoj tablici: </w:t>
      </w: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56DE528F"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392157C" w14:textId="77777777" w:rsidR="005651F2" w:rsidRPr="00642325" w:rsidRDefault="005651F2" w:rsidP="00687FE5">
            <w:pPr>
              <w:pStyle w:val="ListParagraph"/>
              <w:ind w:left="0"/>
              <w:jc w:val="center"/>
            </w:pPr>
            <w:r w:rsidRPr="00642325">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64F2F81" w14:textId="77777777" w:rsidR="005651F2" w:rsidRPr="00642325" w:rsidRDefault="005651F2" w:rsidP="00687FE5">
            <w:pPr>
              <w:pStyle w:val="ListParagraph"/>
              <w:ind w:left="0"/>
              <w:jc w:val="center"/>
            </w:pPr>
            <w:r w:rsidRPr="00642325">
              <w:rPr>
                <w:rFonts w:eastAsia="Garamond"/>
                <w:b/>
              </w:rPr>
              <w:t>Broj bodova koji se dodjeljuje</w:t>
            </w:r>
          </w:p>
        </w:tc>
      </w:tr>
      <w:tr w:rsidR="005651F2" w:rsidRPr="00642325" w14:paraId="2947A1BD"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122AF7" w14:textId="77777777" w:rsidR="005651F2" w:rsidRPr="00642325" w:rsidRDefault="005651F2" w:rsidP="00687FE5">
            <w:pPr>
              <w:pStyle w:val="ListParagraph"/>
              <w:ind w:left="0"/>
              <w:jc w:val="center"/>
            </w:pPr>
            <w:r w:rsidRPr="00642325">
              <w:t xml:space="preserve"> </w:t>
            </w:r>
            <w:r w:rsidRPr="00642325">
              <w:rPr>
                <w:rFonts w:eastAsia="Garamond"/>
              </w:rPr>
              <w:t>od 12:00 sati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07189B" w14:textId="77777777" w:rsidR="005651F2" w:rsidRPr="00642325" w:rsidRDefault="005651F2" w:rsidP="00687FE5">
            <w:pPr>
              <w:pStyle w:val="ListParagraph"/>
              <w:ind w:left="0"/>
              <w:jc w:val="center"/>
            </w:pPr>
            <w:r w:rsidRPr="00642325">
              <w:rPr>
                <w:rFonts w:eastAsia="Garamond"/>
              </w:rPr>
              <w:t>0,00</w:t>
            </w:r>
          </w:p>
        </w:tc>
      </w:tr>
      <w:tr w:rsidR="005651F2" w:rsidRPr="00642325" w14:paraId="7CAA9593"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14A8AD" w14:textId="77777777" w:rsidR="005651F2" w:rsidRPr="00642325" w:rsidRDefault="005651F2" w:rsidP="00687FE5">
            <w:pPr>
              <w:pStyle w:val="ListParagraph"/>
              <w:ind w:left="0"/>
              <w:jc w:val="center"/>
            </w:pPr>
            <w:r w:rsidRPr="00642325">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97C697" w14:textId="77777777" w:rsidR="005651F2" w:rsidRPr="00642325" w:rsidRDefault="005651F2" w:rsidP="00687FE5">
            <w:pPr>
              <w:pStyle w:val="ListParagraph"/>
              <w:ind w:left="0"/>
              <w:jc w:val="center"/>
            </w:pPr>
            <w:r w:rsidRPr="00642325">
              <w:rPr>
                <w:rFonts w:eastAsia="Garamond"/>
              </w:rPr>
              <w:t>5,00</w:t>
            </w:r>
          </w:p>
        </w:tc>
      </w:tr>
      <w:tr w:rsidR="005651F2" w:rsidRPr="00642325" w14:paraId="1E21B430"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91905" w14:textId="77777777" w:rsidR="005651F2" w:rsidRPr="00642325" w:rsidRDefault="005651F2" w:rsidP="00687FE5">
            <w:pPr>
              <w:pStyle w:val="ListParagraph"/>
              <w:ind w:left="0"/>
              <w:jc w:val="center"/>
            </w:pPr>
            <w:r w:rsidRPr="00642325">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81AEF5" w14:textId="77777777" w:rsidR="005651F2" w:rsidRPr="00642325" w:rsidRDefault="005651F2" w:rsidP="00687FE5">
            <w:pPr>
              <w:pStyle w:val="ListParagraph"/>
              <w:ind w:left="0"/>
              <w:jc w:val="center"/>
            </w:pPr>
            <w:r w:rsidRPr="00642325">
              <w:rPr>
                <w:rFonts w:eastAsia="Garamond"/>
              </w:rPr>
              <w:t>10,00</w:t>
            </w:r>
          </w:p>
        </w:tc>
      </w:tr>
    </w:tbl>
    <w:p w14:paraId="0E0A5E59" w14:textId="77777777" w:rsidR="005651F2" w:rsidRPr="00642325" w:rsidRDefault="005651F2" w:rsidP="005651F2">
      <w:pPr>
        <w:spacing w:after="339" w:line="20" w:lineRule="exact"/>
        <w:rPr>
          <w:rFonts w:ascii="Calibri" w:hAnsi="Calibri" w:cs="Calibri"/>
          <w:highlight w:val="yellow"/>
        </w:rPr>
      </w:pPr>
    </w:p>
    <w:p w14:paraId="1EFCDB55" w14:textId="538EB8B3" w:rsidR="005651F2" w:rsidRPr="00DB7EBD" w:rsidRDefault="005651F2" w:rsidP="00DB7EBD">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65771229"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24009746"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45B80CE1" w14:textId="77777777" w:rsidR="005651F2" w:rsidRPr="00642325" w:rsidRDefault="005651F2" w:rsidP="005651F2">
      <w:pPr>
        <w:spacing w:before="119" w:line="250" w:lineRule="exact"/>
        <w:jc w:val="both"/>
        <w:textAlignment w:val="baseline"/>
        <w:rPr>
          <w:rFonts w:ascii="Calibri" w:eastAsia="Garamond" w:hAnsi="Calibri" w:cs="Calibri"/>
          <w:b/>
          <w:u w:val="single"/>
        </w:rPr>
      </w:pPr>
    </w:p>
    <w:p w14:paraId="40D2F346" w14:textId="77777777" w:rsidR="005651F2" w:rsidRPr="00642325"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77CB8E9B" w14:textId="77777777" w:rsidR="005651F2" w:rsidRPr="00642325" w:rsidRDefault="005651F2" w:rsidP="005651F2">
      <w:pPr>
        <w:spacing w:before="119" w:line="250" w:lineRule="exact"/>
        <w:jc w:val="both"/>
        <w:textAlignment w:val="baseline"/>
        <w:rPr>
          <w:rFonts w:ascii="Calibri" w:eastAsia="Garamond" w:hAnsi="Calibri" w:cs="Calibri"/>
          <w:b/>
        </w:rPr>
      </w:pPr>
    </w:p>
    <w:p w14:paraId="572AC9C4" w14:textId="77777777" w:rsidR="005651F2" w:rsidRPr="00642325"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Republike Hrvatske, a kako slijedi:</w:t>
      </w:r>
    </w:p>
    <w:p w14:paraId="1F8B4EFA" w14:textId="77777777" w:rsidR="005651F2" w:rsidRPr="00642325" w:rsidRDefault="005651F2" w:rsidP="005651F2">
      <w:pPr>
        <w:spacing w:line="264" w:lineRule="exact"/>
        <w:rPr>
          <w:rFonts w:ascii="Calibri" w:hAnsi="Calibri" w:cs="Calibri"/>
        </w:rPr>
      </w:pPr>
    </w:p>
    <w:p w14:paraId="3E61A071" w14:textId="77777777" w:rsidR="005651F2" w:rsidRPr="00642325" w:rsidRDefault="005651F2" w:rsidP="005651F2">
      <w:pPr>
        <w:spacing w:line="242" w:lineRule="auto"/>
        <w:ind w:left="560" w:right="20"/>
        <w:jc w:val="both"/>
      </w:pPr>
      <w:r w:rsidRPr="00642325">
        <w:rPr>
          <w:rFonts w:ascii="Calibri" w:eastAsia="Arial" w:hAnsi="Calibri" w:cs="Calibri"/>
          <w:b/>
          <w:bCs/>
        </w:rPr>
        <w:t xml:space="preserve">K1 -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4254DDCD" w14:textId="77777777" w:rsidR="005651F2" w:rsidRPr="00642325" w:rsidRDefault="005651F2" w:rsidP="005651F2">
      <w:pPr>
        <w:spacing w:line="183" w:lineRule="exact"/>
        <w:rPr>
          <w:rFonts w:ascii="Calibri" w:hAnsi="Calibri" w:cs="Calibri"/>
        </w:rPr>
      </w:pPr>
    </w:p>
    <w:p w14:paraId="4CCDD7A4" w14:textId="77777777" w:rsidR="005651F2" w:rsidRPr="00642325"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0FD68413" w14:textId="77777777" w:rsidR="005651F2" w:rsidRPr="00642325" w:rsidRDefault="005651F2" w:rsidP="005651F2">
      <w:pPr>
        <w:spacing w:line="185" w:lineRule="exact"/>
        <w:rPr>
          <w:rFonts w:ascii="Calibri" w:hAnsi="Calibri" w:cs="Calibri"/>
        </w:rPr>
      </w:pPr>
    </w:p>
    <w:p w14:paraId="33958A0B" w14:textId="77777777" w:rsidR="005651F2" w:rsidRPr="00642325" w:rsidRDefault="005651F2" w:rsidP="005651F2">
      <w:pPr>
        <w:spacing w:line="252" w:lineRule="auto"/>
        <w:ind w:left="560" w:right="20"/>
        <w:jc w:val="both"/>
      </w:pPr>
      <w:r w:rsidRPr="00642325">
        <w:rPr>
          <w:rFonts w:ascii="Calibri" w:eastAsia="Arial" w:hAnsi="Calibri" w:cs="Calibri"/>
          <w:b/>
          <w:bCs/>
        </w:rPr>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(kraćeg prijevoza, manje transporta)</w:t>
      </w:r>
    </w:p>
    <w:p w14:paraId="0ADDAA3B" w14:textId="77777777" w:rsidR="005651F2" w:rsidRPr="00642325" w:rsidRDefault="005651F2" w:rsidP="005651F2">
      <w:pPr>
        <w:spacing w:line="179" w:lineRule="exact"/>
        <w:rPr>
          <w:rFonts w:ascii="Calibri" w:hAnsi="Calibri" w:cs="Calibri"/>
        </w:rPr>
      </w:pPr>
    </w:p>
    <w:p w14:paraId="74D851ED" w14:textId="77777777" w:rsidR="005651F2" w:rsidRPr="00642325"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29CBEFA7" w14:textId="77777777" w:rsidR="005651F2" w:rsidRPr="00642325" w:rsidRDefault="005651F2" w:rsidP="005651F2">
      <w:pPr>
        <w:spacing w:line="177" w:lineRule="exact"/>
        <w:rPr>
          <w:rFonts w:ascii="Calibri" w:hAnsi="Calibri" w:cs="Calibri"/>
        </w:rPr>
      </w:pPr>
    </w:p>
    <w:p w14:paraId="0FB5AB91" w14:textId="77777777" w:rsidR="005651F2" w:rsidRPr="00642325"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4783A19B" w14:textId="77777777" w:rsidR="005651F2" w:rsidRPr="00642325" w:rsidRDefault="005651F2" w:rsidP="005651F2">
      <w:pPr>
        <w:spacing w:line="267" w:lineRule="exact"/>
        <w:rPr>
          <w:rFonts w:ascii="Calibri" w:hAnsi="Calibri" w:cs="Calibri"/>
          <w:u w:val="single"/>
        </w:rPr>
      </w:pPr>
    </w:p>
    <w:p w14:paraId="318BFCB8" w14:textId="5118D366" w:rsidR="005651F2" w:rsidRDefault="005651F2" w:rsidP="005651F2">
      <w:pPr>
        <w:spacing w:line="252" w:lineRule="auto"/>
        <w:jc w:val="both"/>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4072C8B2" w14:textId="77777777" w:rsidR="005651F2" w:rsidRPr="005651F2" w:rsidRDefault="005651F2" w:rsidP="005651F2">
      <w:pPr>
        <w:spacing w:line="25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4893"/>
        <w:gridCol w:w="2814"/>
      </w:tblGrid>
      <w:tr w:rsidR="005651F2" w:rsidRPr="00642325" w14:paraId="34BF6B39" w14:textId="77777777" w:rsidTr="00687FE5">
        <w:trPr>
          <w:trHeight w:val="403"/>
          <w:jc w:val="center"/>
        </w:trPr>
        <w:tc>
          <w:tcPr>
            <w:tcW w:w="48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6AE846" w14:textId="77777777" w:rsidR="005651F2" w:rsidRPr="00642325" w:rsidRDefault="005651F2" w:rsidP="00687FE5">
            <w:pPr>
              <w:ind w:left="540"/>
            </w:pPr>
            <w:r w:rsidRPr="00642325">
              <w:rPr>
                <w:rFonts w:ascii="Calibri" w:eastAsia="Arial" w:hAnsi="Calibri" w:cs="Calibri"/>
                <w:b/>
                <w:bCs/>
              </w:rPr>
              <w:t>Značajke za K1 kriterij</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5D9F92"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2D7F80C3" w14:textId="77777777" w:rsidTr="00687FE5">
        <w:trPr>
          <w:trHeight w:val="290"/>
          <w:jc w:val="center"/>
        </w:trPr>
        <w:tc>
          <w:tcPr>
            <w:tcW w:w="770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E81329D"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0E7E1F83" w14:textId="181CADED" w:rsidR="005651F2" w:rsidRPr="00642325" w:rsidRDefault="005651F2" w:rsidP="005651F2">
      <w:pPr>
        <w:spacing w:line="237" w:lineRule="exact"/>
        <w:rPr>
          <w:rFonts w:ascii="Calibri" w:hAnsi="Calibri" w:cs="Calibri"/>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3CBEBE03"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8BA69B"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33CC2"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3750ECAB"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8C4344"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FD812A" w14:textId="77777777" w:rsidR="005651F2" w:rsidRPr="00642325" w:rsidRDefault="005651F2" w:rsidP="00687FE5">
            <w:pPr>
              <w:jc w:val="center"/>
            </w:pPr>
            <w:r w:rsidRPr="00642325">
              <w:rPr>
                <w:rFonts w:ascii="Calibri" w:hAnsi="Calibri" w:cs="Calibri"/>
              </w:rPr>
              <w:t>8</w:t>
            </w:r>
          </w:p>
        </w:tc>
      </w:tr>
      <w:tr w:rsidR="005651F2" w:rsidRPr="00642325" w14:paraId="6BBF3418"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942FBE"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F85AC5" w14:textId="77777777" w:rsidR="005651F2" w:rsidRPr="00642325" w:rsidRDefault="005651F2" w:rsidP="00687FE5">
            <w:pPr>
              <w:jc w:val="center"/>
            </w:pPr>
            <w:r w:rsidRPr="00642325">
              <w:rPr>
                <w:rFonts w:ascii="Calibri" w:hAnsi="Calibri" w:cs="Calibri"/>
              </w:rPr>
              <w:t>1</w:t>
            </w:r>
          </w:p>
        </w:tc>
      </w:tr>
      <w:tr w:rsidR="005651F2" w:rsidRPr="00642325" w14:paraId="42CE942A"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3E78BA"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AA42B8" w14:textId="77777777" w:rsidR="005651F2" w:rsidRPr="00642325" w:rsidRDefault="005651F2" w:rsidP="00687FE5">
            <w:pPr>
              <w:jc w:val="center"/>
            </w:pPr>
            <w:r w:rsidRPr="00642325">
              <w:rPr>
                <w:rFonts w:ascii="Calibri" w:eastAsia="Arial" w:hAnsi="Calibri" w:cs="Calibri"/>
                <w:b/>
                <w:bCs/>
              </w:rPr>
              <w:t>9</w:t>
            </w:r>
          </w:p>
        </w:tc>
      </w:tr>
    </w:tbl>
    <w:p w14:paraId="2C3E32A7" w14:textId="608AE0F5" w:rsidR="005651F2" w:rsidRPr="00642325" w:rsidRDefault="005651F2" w:rsidP="00DB7EBD">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7216" behindDoc="1" locked="0" layoutInCell="1" allowOverlap="1" wp14:anchorId="62D54051" wp14:editId="4DF1ABE5">
                <wp:simplePos x="0" y="0"/>
                <wp:positionH relativeFrom="column">
                  <wp:posOffset>5662930</wp:posOffset>
                </wp:positionH>
                <wp:positionV relativeFrom="paragraph">
                  <wp:posOffset>-1030605</wp:posOffset>
                </wp:positionV>
                <wp:extent cx="12700" cy="12700"/>
                <wp:effectExtent l="127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85AA6" id="Rectangle 25" o:spid="_x0000_s1026" style="position:absolute;margin-left:445.9pt;margin-top:-81.15pt;width:1pt;height: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59264" behindDoc="1" locked="0" layoutInCell="1" allowOverlap="1" wp14:anchorId="2A113D0B" wp14:editId="676CFD8F">
                <wp:simplePos x="0" y="0"/>
                <wp:positionH relativeFrom="column">
                  <wp:posOffset>5662930</wp:posOffset>
                </wp:positionH>
                <wp:positionV relativeFrom="paragraph">
                  <wp:posOffset>-8890</wp:posOffset>
                </wp:positionV>
                <wp:extent cx="12700" cy="12065"/>
                <wp:effectExtent l="1270" t="635"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CE1565" id="Rectangle 24" o:spid="_x0000_s1026" style="position:absolute;margin-left:445.9pt;margin-top:-.7pt;width:1pt;height:.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" fillcolor="black" stroked="f" strokecolor="#3465a4">
                <v:stroke joinstyle="round"/>
              </v:rect>
            </w:pict>
          </mc:Fallback>
        </mc:AlternateContent>
      </w:r>
    </w:p>
    <w:p w14:paraId="097DD5F5" w14:textId="02A225F7"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3B85DBF7"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195462E8"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56B8399C" w14:textId="3A0DED61" w:rsidR="005651F2" w:rsidRPr="005651F2"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7487004B" w14:textId="77777777" w:rsidR="005651F2" w:rsidRPr="00642325" w:rsidRDefault="005651F2" w:rsidP="005651F2">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p w14:paraId="31F3F964" w14:textId="5BB3DE9F" w:rsidR="005651F2" w:rsidRPr="00642325" w:rsidRDefault="005651F2" w:rsidP="005651F2">
      <w:pPr>
        <w:spacing w:line="235" w:lineRule="exact"/>
        <w:rPr>
          <w:rFonts w:ascii="Calibri" w:eastAsia="Arial" w:hAnsi="Calibri" w:cs="Calibri"/>
          <w:b/>
          <w:iCs/>
          <w:color w:val="ED7D31"/>
        </w:rPr>
      </w:pP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328F7AC6"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B32E64" w14:textId="77777777" w:rsidR="005651F2" w:rsidRPr="00642325" w:rsidRDefault="005651F2" w:rsidP="00687FE5">
            <w:pPr>
              <w:ind w:left="540"/>
            </w:pPr>
            <w:r w:rsidRPr="00642325">
              <w:rPr>
                <w:rFonts w:ascii="Calibri" w:eastAsia="Arial" w:hAnsi="Calibri" w:cs="Calibri"/>
                <w:b/>
                <w:bCs/>
              </w:rPr>
              <w:lastRenderedPageBreak/>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07B3F5"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48FA6425"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65BD52" w14:textId="77777777" w:rsidR="005651F2" w:rsidRPr="00642325" w:rsidRDefault="005651F2" w:rsidP="00687FE5">
            <w:pPr>
              <w:ind w:left="120"/>
            </w:pPr>
            <w:r w:rsidRPr="00642325">
              <w:rPr>
                <w:rFonts w:ascii="Calibri" w:eastAsia="Arial" w:hAnsi="Calibri" w:cs="Calibri"/>
              </w:rPr>
              <w:t>Transport od mjesta proizvodnje do isporuke do uključujući 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1CBFE3" w14:textId="77777777" w:rsidR="005651F2" w:rsidRPr="00642325" w:rsidRDefault="005651F2" w:rsidP="00687FE5">
            <w:pPr>
              <w:jc w:val="center"/>
            </w:pPr>
            <w:r w:rsidRPr="00642325">
              <w:rPr>
                <w:rFonts w:ascii="Calibri" w:hAnsi="Calibri" w:cs="Calibri"/>
              </w:rPr>
              <w:t>8</w:t>
            </w:r>
          </w:p>
        </w:tc>
      </w:tr>
      <w:tr w:rsidR="005651F2" w:rsidRPr="00642325" w14:paraId="3EFD2069" w14:textId="77777777" w:rsidTr="00687FE5">
        <w:trPr>
          <w:trHeight w:val="17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E0C2DF" w14:textId="77777777" w:rsidR="005651F2" w:rsidRPr="00642325" w:rsidRDefault="005651F2" w:rsidP="00687FE5">
            <w:pPr>
              <w:ind w:left="120"/>
            </w:pPr>
            <w:r w:rsidRPr="00642325">
              <w:rPr>
                <w:rFonts w:ascii="Calibri" w:eastAsia="Arial" w:hAnsi="Calibri" w:cs="Calibri"/>
              </w:rPr>
              <w:t>Transport od mjesta proizvodnje do isporuke od 50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A0C046" w14:textId="77777777" w:rsidR="005651F2" w:rsidRPr="00642325" w:rsidRDefault="005651F2" w:rsidP="00687FE5">
            <w:pPr>
              <w:jc w:val="center"/>
            </w:pPr>
            <w:r w:rsidRPr="00642325">
              <w:rPr>
                <w:rFonts w:ascii="Calibri" w:hAnsi="Calibri" w:cs="Calibri"/>
              </w:rPr>
              <w:t>4</w:t>
            </w:r>
          </w:p>
        </w:tc>
      </w:tr>
      <w:tr w:rsidR="005651F2" w:rsidRPr="00642325" w14:paraId="35D03A94"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D1340A" w14:textId="77777777" w:rsidR="005651F2" w:rsidRPr="00642325" w:rsidRDefault="005651F2" w:rsidP="00687FE5">
            <w:pPr>
              <w:ind w:left="120"/>
            </w:pPr>
            <w:r w:rsidRPr="00642325">
              <w:rPr>
                <w:rFonts w:ascii="Calibri" w:eastAsia="Arial" w:hAnsi="Calibri" w:cs="Calibri"/>
              </w:rPr>
              <w:t>Transport od mjesta proizvodnje do isporuke od 100 do uključujući 200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61994" w14:textId="77777777" w:rsidR="005651F2" w:rsidRPr="00642325" w:rsidRDefault="005651F2" w:rsidP="00687FE5">
            <w:pPr>
              <w:jc w:val="center"/>
            </w:pPr>
            <w:r w:rsidRPr="00642325">
              <w:rPr>
                <w:rFonts w:ascii="Calibri" w:hAnsi="Calibri" w:cs="Calibri"/>
              </w:rPr>
              <w:t>1</w:t>
            </w:r>
          </w:p>
        </w:tc>
      </w:tr>
      <w:tr w:rsidR="005651F2" w:rsidRPr="00642325" w14:paraId="789533BB"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640441"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03E5D6" w14:textId="77777777" w:rsidR="005651F2" w:rsidRPr="00642325" w:rsidRDefault="005651F2" w:rsidP="00687FE5">
            <w:pPr>
              <w:jc w:val="center"/>
            </w:pPr>
            <w:r w:rsidRPr="00642325">
              <w:rPr>
                <w:rFonts w:ascii="Calibri" w:eastAsia="Arial" w:hAnsi="Calibri" w:cs="Calibri"/>
                <w:b/>
                <w:bCs/>
              </w:rPr>
              <w:t>8</w:t>
            </w:r>
          </w:p>
        </w:tc>
      </w:tr>
    </w:tbl>
    <w:p w14:paraId="3559E109" w14:textId="5ECF3C2F" w:rsidR="005651F2" w:rsidRPr="00642325" w:rsidRDefault="005651F2" w:rsidP="005651F2">
      <w:pPr>
        <w:spacing w:line="20" w:lineRule="exact"/>
        <w:rPr>
          <w:rFonts w:ascii="Calibri" w:hAnsi="Calibri" w:cs="Calibri"/>
          <w:color w:val="ED7D31"/>
          <w:lang w:eastAsia="hr-HR"/>
        </w:rPr>
      </w:pPr>
      <w:r w:rsidRPr="00642325">
        <w:rPr>
          <w:noProof/>
          <w:lang w:eastAsia="hr-HR"/>
        </w:rPr>
        <mc:AlternateContent>
          <mc:Choice Requires="wps">
            <w:drawing>
              <wp:anchor distT="0" distB="0" distL="114300" distR="114300" simplePos="0" relativeHeight="251654144" behindDoc="1" locked="0" layoutInCell="1" allowOverlap="1" wp14:anchorId="725F8BC3" wp14:editId="385D8D40">
                <wp:simplePos x="0" y="0"/>
                <wp:positionH relativeFrom="column">
                  <wp:posOffset>5662930</wp:posOffset>
                </wp:positionH>
                <wp:positionV relativeFrom="paragraph">
                  <wp:posOffset>-8890</wp:posOffset>
                </wp:positionV>
                <wp:extent cx="12700" cy="12065"/>
                <wp:effectExtent l="1270" t="1905"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9FE08D" id="Rectangle 23" o:spid="_x0000_s1026" style="position:absolute;margin-left:445.9pt;margin-top:-.7pt;width:1pt;height:.9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" fillcolor="black" stroked="f" strokecolor="#3465a4">
                <v:stroke joinstyle="round"/>
              </v:rect>
            </w:pict>
          </mc:Fallback>
        </mc:AlternateContent>
      </w:r>
    </w:p>
    <w:p w14:paraId="296BA8FB" w14:textId="71E150C6"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223E7DAD"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52681D2E" w14:textId="77777777" w:rsidR="005651F2" w:rsidRPr="00642325" w:rsidRDefault="005651F2" w:rsidP="005651F2">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3" w:history="1">
        <w:r w:rsidRPr="00642325">
          <w:rPr>
            <w:rStyle w:val="Hyperlink"/>
            <w:rFonts w:ascii="Calibri" w:hAnsi="Calibri" w:cs="Calibri"/>
            <w:color w:val="000000"/>
          </w:rPr>
          <w:t>https://www.google.hr/maps?hl=hr&amp;tab=rl</w:t>
        </w:r>
      </w:hyperlink>
    </w:p>
    <w:p w14:paraId="7F34448D" w14:textId="77777777" w:rsidR="005651F2" w:rsidRPr="00642325" w:rsidRDefault="005651F2" w:rsidP="005651F2">
      <w:pPr>
        <w:tabs>
          <w:tab w:val="left" w:pos="720"/>
        </w:tabs>
        <w:spacing w:line="184" w:lineRule="auto"/>
        <w:ind w:left="720"/>
        <w:jc w:val="both"/>
        <w:rPr>
          <w:rFonts w:ascii="Calibri" w:eastAsia="MS PGothic" w:hAnsi="Calibri" w:cs="Calibri"/>
          <w:vertAlign w:val="superscript"/>
        </w:rPr>
      </w:pPr>
    </w:p>
    <w:p w14:paraId="1336C312" w14:textId="77777777" w:rsidR="005651F2" w:rsidRPr="00642325" w:rsidRDefault="005651F2" w:rsidP="005651F2">
      <w:pPr>
        <w:spacing w:line="11" w:lineRule="exact"/>
        <w:rPr>
          <w:rFonts w:ascii="Calibri" w:eastAsia="MS PGothic" w:hAnsi="Calibri" w:cs="Calibri"/>
          <w:vertAlign w:val="superscript"/>
        </w:rPr>
      </w:pPr>
    </w:p>
    <w:p w14:paraId="3B6900FC" w14:textId="48661DC6" w:rsidR="005651F2" w:rsidRP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 cestovnu udaljenost od mjesta proizvodnje do isporuke do 50km ponuditelju će biti dodijeljeno 8 bodova.)</w:t>
      </w:r>
    </w:p>
    <w:tbl>
      <w:tblPr>
        <w:tblW w:w="0" w:type="auto"/>
        <w:tblInd w:w="574" w:type="dxa"/>
        <w:tblLayout w:type="fixed"/>
        <w:tblCellMar>
          <w:left w:w="0" w:type="dxa"/>
          <w:right w:w="0" w:type="dxa"/>
        </w:tblCellMar>
        <w:tblLook w:val="0000" w:firstRow="0" w:lastRow="0" w:firstColumn="0" w:lastColumn="0" w:noHBand="0" w:noVBand="0"/>
      </w:tblPr>
      <w:tblGrid>
        <w:gridCol w:w="5288"/>
        <w:gridCol w:w="3136"/>
      </w:tblGrid>
      <w:tr w:rsidR="005651F2" w:rsidRPr="00642325" w14:paraId="6C553D93" w14:textId="77777777" w:rsidTr="00687FE5">
        <w:trPr>
          <w:trHeight w:val="463"/>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57A0D5" w14:textId="77777777" w:rsidR="005651F2" w:rsidRPr="00642325" w:rsidRDefault="005651F2" w:rsidP="00687FE5">
            <w:pPr>
              <w:ind w:left="480"/>
            </w:pPr>
            <w:r w:rsidRPr="00642325">
              <w:rPr>
                <w:rFonts w:ascii="Calibri" w:eastAsia="Arial" w:hAnsi="Calibri" w:cs="Calibri"/>
                <w:b/>
                <w:bCs/>
              </w:rPr>
              <w:t>Značajka za K4 kriterij</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1EAB0"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72BD2318" w14:textId="77777777" w:rsidTr="00687FE5">
        <w:trPr>
          <w:trHeight w:val="298"/>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280FDD" w14:textId="77777777" w:rsidR="005651F2" w:rsidRPr="00642325" w:rsidRDefault="005651F2" w:rsidP="00687FE5">
            <w:pPr>
              <w:ind w:left="120"/>
            </w:pPr>
            <w:r w:rsidRPr="00642325">
              <w:rPr>
                <w:rFonts w:ascii="Calibri" w:eastAsia="Arial" w:hAnsi="Calibri" w:cs="Calibri"/>
              </w:rPr>
              <w:t>Povratna  ambalaža  ili  ambalaža  od  recikliranih materijala i/ili od materijala koji se mogu reciklirati</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F554A6" w14:textId="77777777" w:rsidR="005651F2" w:rsidRPr="00642325" w:rsidRDefault="005651F2" w:rsidP="00687FE5">
            <w:pPr>
              <w:ind w:right="1190"/>
              <w:jc w:val="right"/>
            </w:pPr>
            <w:r w:rsidRPr="00642325">
              <w:rPr>
                <w:rFonts w:ascii="Calibri" w:hAnsi="Calibri" w:cs="Calibri"/>
              </w:rPr>
              <w:t>3</w:t>
            </w:r>
          </w:p>
        </w:tc>
      </w:tr>
      <w:tr w:rsidR="005651F2" w:rsidRPr="00642325" w14:paraId="3A5120FF" w14:textId="77777777" w:rsidTr="00687FE5">
        <w:trPr>
          <w:trHeight w:val="283"/>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F831CC"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9B5679" w14:textId="77777777" w:rsidR="005651F2" w:rsidRPr="00642325" w:rsidRDefault="005651F2" w:rsidP="00687FE5">
            <w:pPr>
              <w:ind w:right="1190"/>
              <w:jc w:val="right"/>
            </w:pPr>
            <w:r w:rsidRPr="00642325">
              <w:rPr>
                <w:rFonts w:ascii="Calibri" w:hAnsi="Calibri" w:cs="Calibri"/>
              </w:rPr>
              <w:t>2</w:t>
            </w:r>
          </w:p>
        </w:tc>
      </w:tr>
      <w:tr w:rsidR="005651F2" w:rsidRPr="00642325" w14:paraId="5E630978" w14:textId="77777777" w:rsidTr="00687FE5">
        <w:trPr>
          <w:trHeight w:val="239"/>
        </w:trPr>
        <w:tc>
          <w:tcPr>
            <w:tcW w:w="52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BA396" w14:textId="77777777" w:rsidR="005651F2" w:rsidRPr="00642325" w:rsidRDefault="005651F2" w:rsidP="00687FE5">
            <w:pPr>
              <w:ind w:left="540"/>
            </w:pPr>
            <w:r w:rsidRPr="00642325">
              <w:rPr>
                <w:rFonts w:ascii="Calibri" w:eastAsia="Arial" w:hAnsi="Calibri" w:cs="Calibri"/>
                <w:b/>
                <w:bCs/>
              </w:rPr>
              <w:t>UKUPNO (maksimalno) ZA K4 KRITERIJ</w:t>
            </w:r>
          </w:p>
        </w:tc>
        <w:tc>
          <w:tcPr>
            <w:tcW w:w="3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6FA03D" w14:textId="77777777" w:rsidR="005651F2" w:rsidRPr="00642325" w:rsidRDefault="005651F2" w:rsidP="00687FE5">
            <w:pPr>
              <w:ind w:left="540"/>
              <w:jc w:val="center"/>
            </w:pPr>
            <w:r w:rsidRPr="00642325">
              <w:rPr>
                <w:rFonts w:ascii="Calibri" w:eastAsia="Arial" w:hAnsi="Calibri" w:cs="Calibri"/>
                <w:b/>
                <w:bCs/>
              </w:rPr>
              <w:t>3</w:t>
            </w:r>
          </w:p>
        </w:tc>
      </w:tr>
    </w:tbl>
    <w:p w14:paraId="186F1B1C" w14:textId="77777777" w:rsidR="005651F2" w:rsidRPr="00642325" w:rsidRDefault="005651F2" w:rsidP="005651F2">
      <w:pPr>
        <w:spacing w:line="262" w:lineRule="exact"/>
        <w:rPr>
          <w:rFonts w:ascii="Calibri" w:hAnsi="Calibri" w:cs="Calibri"/>
          <w:color w:val="ED7D31"/>
        </w:rPr>
      </w:pPr>
    </w:p>
    <w:p w14:paraId="796FC4D4" w14:textId="77777777" w:rsidR="005651F2" w:rsidRPr="00642325" w:rsidRDefault="005651F2" w:rsidP="005651F2">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4FDEFA0B" w14:textId="77777777" w:rsidR="005651F2" w:rsidRPr="00642325" w:rsidRDefault="005651F2" w:rsidP="005651F2">
      <w:pPr>
        <w:spacing w:line="262" w:lineRule="exact"/>
        <w:rPr>
          <w:rFonts w:ascii="Calibri" w:hAnsi="Calibri" w:cs="Calibri"/>
        </w:rPr>
      </w:pPr>
    </w:p>
    <w:p w14:paraId="6FB8DE61" w14:textId="727C92C0" w:rsidR="005651F2" w:rsidRPr="005651F2"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5E252EF4" w14:textId="6704667B"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53873C6D"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0626101F"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lastRenderedPageBreak/>
        <w:t>C= P+ONR+K</w:t>
      </w:r>
    </w:p>
    <w:p w14:paraId="7D4525A9" w14:textId="77777777" w:rsidR="005651F2" w:rsidRPr="00642325" w:rsidRDefault="005651F2" w:rsidP="005651F2">
      <w:pPr>
        <w:spacing w:line="260" w:lineRule="exact"/>
        <w:textAlignment w:val="baseline"/>
      </w:pPr>
      <w:r w:rsidRPr="00642325">
        <w:rPr>
          <w:rFonts w:ascii="Calibri" w:eastAsia="Garamond" w:hAnsi="Calibri" w:cs="Calibri"/>
          <w:spacing w:val="-4"/>
        </w:rPr>
        <w:t>C – ukupan broj bodova</w:t>
      </w:r>
    </w:p>
    <w:p w14:paraId="60C2D1A2" w14:textId="77777777" w:rsidR="005651F2" w:rsidRPr="00642325" w:rsidRDefault="005651F2" w:rsidP="005651F2">
      <w:pPr>
        <w:spacing w:line="254" w:lineRule="exact"/>
        <w:textAlignment w:val="baseline"/>
      </w:pPr>
      <w:r w:rsidRPr="00642325">
        <w:rPr>
          <w:rFonts w:ascii="Calibri" w:eastAsia="Garamond" w:hAnsi="Calibri" w:cs="Calibri"/>
          <w:spacing w:val="-3"/>
        </w:rPr>
        <w:t>P – broj bodova koji je ponuda dobila za ponuđenu cijenu</w:t>
      </w:r>
    </w:p>
    <w:p w14:paraId="2CF11CD4" w14:textId="77777777" w:rsidR="005651F2" w:rsidRPr="00642325" w:rsidRDefault="005651F2" w:rsidP="005651F2">
      <w:pPr>
        <w:spacing w:line="259" w:lineRule="exact"/>
        <w:textAlignment w:val="baseline"/>
      </w:pPr>
      <w:r w:rsidRPr="00642325">
        <w:rPr>
          <w:rFonts w:ascii="Calibri" w:eastAsia="Garamond" w:hAnsi="Calibri" w:cs="Calibri"/>
          <w:spacing w:val="-3"/>
        </w:rPr>
        <w:t>ONR - broj bodova koji je ponuda dobila za rok odaziva na reklamaciju</w:t>
      </w:r>
    </w:p>
    <w:p w14:paraId="38EBB6D9" w14:textId="77777777" w:rsidR="005651F2" w:rsidRPr="00642325" w:rsidRDefault="005651F2" w:rsidP="005651F2">
      <w:pPr>
        <w:spacing w:line="259" w:lineRule="exact"/>
        <w:textAlignment w:val="baseline"/>
      </w:pPr>
      <w:r w:rsidRPr="00642325">
        <w:rPr>
          <w:rFonts w:ascii="Calibri" w:eastAsia="Garamond" w:hAnsi="Calibri" w:cs="Calibri"/>
          <w:spacing w:val="-3"/>
        </w:rPr>
        <w:t>K – broj bodova koji je ponuda dobila za kvalitetu proizvoda (K1+K2+K3+K4)</w:t>
      </w:r>
    </w:p>
    <w:p w14:paraId="38AF1104" w14:textId="7BD8419F" w:rsidR="005651F2" w:rsidRPr="00642325" w:rsidRDefault="005651F2" w:rsidP="005651F2">
      <w:pPr>
        <w:spacing w:before="116" w:line="250" w:lineRule="exact"/>
        <w:jc w:val="both"/>
        <w:textAlignment w:val="baseline"/>
        <w:rPr>
          <w:rFonts w:ascii="Calibri" w:eastAsia="Garamond" w:hAnsi="Calibri" w:cs="Calibri"/>
          <w:color w:val="ED7D31"/>
          <w:spacing w:val="-4"/>
        </w:rPr>
      </w:pPr>
    </w:p>
    <w:tbl>
      <w:tblPr>
        <w:tblW w:w="0" w:type="auto"/>
        <w:jc w:val="center"/>
        <w:tblLayout w:type="fixed"/>
        <w:tblLook w:val="0000" w:firstRow="0" w:lastRow="0" w:firstColumn="0" w:lastColumn="0" w:noHBand="0" w:noVBand="0"/>
      </w:tblPr>
      <w:tblGrid>
        <w:gridCol w:w="8970"/>
      </w:tblGrid>
      <w:tr w:rsidR="005651F2" w:rsidRPr="00642325" w14:paraId="5E9268F8"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2F2CA3BD"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t>Grupa</w:t>
            </w:r>
          </w:p>
        </w:tc>
      </w:tr>
      <w:tr w:rsidR="005651F2" w:rsidRPr="00642325" w14:paraId="58CE5E64" w14:textId="77777777" w:rsidTr="00687FE5">
        <w:trPr>
          <w:trHeight w:val="411"/>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31D1CDBB" w14:textId="77777777" w:rsidR="005651F2" w:rsidRPr="00642325" w:rsidRDefault="005651F2" w:rsidP="00687FE5">
            <w:pPr>
              <w:spacing w:line="250" w:lineRule="exact"/>
              <w:jc w:val="center"/>
              <w:textAlignment w:val="baseline"/>
            </w:pPr>
            <w:r>
              <w:rPr>
                <w:rFonts w:ascii="Calibri" w:eastAsia="Garamond" w:hAnsi="Calibri" w:cs="Calibri"/>
                <w:spacing w:val="-4"/>
              </w:rPr>
              <w:t>2</w:t>
            </w:r>
            <w:r w:rsidRPr="00642325">
              <w:rPr>
                <w:rFonts w:ascii="Calibri" w:eastAsia="Garamond" w:hAnsi="Calibri" w:cs="Calibri"/>
                <w:spacing w:val="-4"/>
              </w:rPr>
              <w:t xml:space="preserve"> – Džemovi</w:t>
            </w:r>
          </w:p>
        </w:tc>
      </w:tr>
    </w:tbl>
    <w:p w14:paraId="4F8CCEB1" w14:textId="77777777" w:rsidR="005651F2" w:rsidRDefault="005651F2" w:rsidP="005651F2">
      <w:pPr>
        <w:spacing w:before="116" w:line="250" w:lineRule="exact"/>
        <w:jc w:val="both"/>
        <w:textAlignment w:val="baseline"/>
        <w:rPr>
          <w:rFonts w:ascii="Calibri" w:eastAsia="Garamond" w:hAnsi="Calibri" w:cs="Calibri"/>
          <w:spacing w:val="-3"/>
        </w:rPr>
      </w:pPr>
    </w:p>
    <w:p w14:paraId="4FBD7422" w14:textId="43452AEE" w:rsidR="005651F2" w:rsidRPr="00642325"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3F1B3DEF"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21D26AD"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236198A9"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722A4EC1"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5C1C2744"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2115E036"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23D8B0"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3C89C3"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A7DF606"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D542B81"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6DDFD146"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5F474444"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4C12DDF0"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0AD915FC"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452D1733"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10919F8B"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3E6C4ACA"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B7DF1A3"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09ABD448"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1FFB8E5F"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7E6A5E13"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3DA2407B"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90963D"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9E056B0"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71C0CD11" w14:textId="42A9FD78" w:rsidR="005651F2" w:rsidRPr="00642325" w:rsidRDefault="005651F2" w:rsidP="005651F2">
      <w:pPr>
        <w:spacing w:line="20" w:lineRule="exact"/>
        <w:rPr>
          <w:rFonts w:ascii="Calibri" w:hAnsi="Calibri" w:cs="Calibri"/>
        </w:rPr>
      </w:pPr>
    </w:p>
    <w:p w14:paraId="0C87FC04" w14:textId="77777777" w:rsidR="005651F2" w:rsidRPr="00642325" w:rsidRDefault="005651F2" w:rsidP="005651F2">
      <w:pPr>
        <w:spacing w:line="20" w:lineRule="exact"/>
        <w:rPr>
          <w:rFonts w:ascii="Calibri" w:hAnsi="Calibri" w:cs="Calibri"/>
        </w:rPr>
      </w:pPr>
    </w:p>
    <w:p w14:paraId="57DBDC39" w14:textId="77777777" w:rsidR="005651F2" w:rsidRPr="00642325"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1445C8EF" w14:textId="5071E6C2"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63C39E48"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543A312B"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577D2F3D"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88A1139"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380C1FB2"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629C239E"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B0F6115"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6BFDC913" w14:textId="4E9205CF"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0217DC16" w14:textId="77777777" w:rsidR="005651F2" w:rsidRPr="00642325" w:rsidRDefault="005651F2" w:rsidP="005651F2">
      <w:pPr>
        <w:spacing w:line="247" w:lineRule="exact"/>
        <w:jc w:val="both"/>
        <w:textAlignment w:val="baseline"/>
      </w:pPr>
      <w:r w:rsidRPr="00642325">
        <w:rPr>
          <w:rFonts w:ascii="Calibri" w:eastAsia="Garamond" w:hAnsi="Calibri" w:cs="Calibri"/>
          <w:b/>
        </w:rPr>
        <w:t>Sustav i ocjenjivanje odabira sukladno kriteriju cijena ponude:</w:t>
      </w:r>
    </w:p>
    <w:p w14:paraId="6862E6F8"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3543B407"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015E4BA9" w14:textId="77777777" w:rsidR="005651F2" w:rsidRPr="00642325" w:rsidRDefault="005651F2" w:rsidP="005651F2">
      <w:pPr>
        <w:spacing w:before="110" w:after="0" w:line="253" w:lineRule="exact"/>
        <w:jc w:val="center"/>
        <w:textAlignment w:val="baseline"/>
      </w:pPr>
      <w:r w:rsidRPr="00642325">
        <w:rPr>
          <w:rFonts w:ascii="Calibri" w:eastAsia="Garamond" w:hAnsi="Calibri" w:cs="Calibri"/>
          <w:spacing w:val="-4"/>
        </w:rPr>
        <w:t>P = Pl/Pt x 70,00</w:t>
      </w:r>
    </w:p>
    <w:p w14:paraId="19894114"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419255F6"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25F89E77"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4DE4002A" w14:textId="42C3FF16" w:rsidR="005651F2" w:rsidRDefault="005651F2" w:rsidP="005651F2">
      <w:pPr>
        <w:spacing w:after="0" w:line="254" w:lineRule="exact"/>
        <w:jc w:val="both"/>
        <w:textAlignment w:val="baseline"/>
        <w:rPr>
          <w:rFonts w:ascii="Calibri" w:eastAsia="Garamond" w:hAnsi="Calibri" w:cs="Calibri"/>
          <w:spacing w:val="-4"/>
        </w:rPr>
      </w:pPr>
      <w:r w:rsidRPr="00642325">
        <w:rPr>
          <w:rFonts w:ascii="Calibri" w:eastAsia="Garamond" w:hAnsi="Calibri" w:cs="Calibri"/>
          <w:spacing w:val="-4"/>
        </w:rPr>
        <w:t>70,00 – maksimalni broj bodova</w:t>
      </w:r>
    </w:p>
    <w:p w14:paraId="741DC1EF" w14:textId="117E28A0" w:rsidR="00DB7EBD" w:rsidRDefault="00DB7EBD" w:rsidP="005651F2">
      <w:pPr>
        <w:spacing w:after="0" w:line="254" w:lineRule="exact"/>
        <w:jc w:val="both"/>
        <w:textAlignment w:val="baseline"/>
        <w:rPr>
          <w:rFonts w:ascii="Calibri" w:eastAsia="Garamond" w:hAnsi="Calibri" w:cs="Calibri"/>
          <w:spacing w:val="-4"/>
        </w:rPr>
      </w:pPr>
    </w:p>
    <w:p w14:paraId="2FE94629" w14:textId="58AD0974" w:rsidR="00DB7EBD" w:rsidRDefault="00DB7EBD" w:rsidP="005651F2">
      <w:pPr>
        <w:spacing w:after="0" w:line="254" w:lineRule="exact"/>
        <w:jc w:val="both"/>
        <w:textAlignment w:val="baseline"/>
        <w:rPr>
          <w:rFonts w:ascii="Calibri" w:eastAsia="Garamond" w:hAnsi="Calibri" w:cs="Calibri"/>
          <w:spacing w:val="-4"/>
        </w:rPr>
      </w:pPr>
    </w:p>
    <w:p w14:paraId="01507C30" w14:textId="2B75D575" w:rsidR="00DB7EBD" w:rsidRDefault="00DB7EBD" w:rsidP="005651F2">
      <w:pPr>
        <w:spacing w:after="0" w:line="254" w:lineRule="exact"/>
        <w:jc w:val="both"/>
        <w:textAlignment w:val="baseline"/>
        <w:rPr>
          <w:rFonts w:ascii="Calibri" w:eastAsia="Garamond" w:hAnsi="Calibri" w:cs="Calibri"/>
          <w:spacing w:val="-4"/>
        </w:rPr>
      </w:pPr>
    </w:p>
    <w:p w14:paraId="628AB016" w14:textId="77777777" w:rsidR="00DB7EBD" w:rsidRPr="00642325" w:rsidRDefault="00DB7EBD" w:rsidP="005651F2">
      <w:pPr>
        <w:spacing w:after="0" w:line="254" w:lineRule="exact"/>
        <w:jc w:val="both"/>
        <w:textAlignment w:val="baseline"/>
      </w:pPr>
    </w:p>
    <w:p w14:paraId="4527FA83" w14:textId="6C56CC56" w:rsidR="005651F2" w:rsidRPr="008B02AE" w:rsidRDefault="005651F2" w:rsidP="008B02AE">
      <w:pPr>
        <w:spacing w:before="470" w:line="255" w:lineRule="exact"/>
        <w:jc w:val="both"/>
        <w:textAlignment w:val="baseline"/>
      </w:pPr>
      <w:r w:rsidRPr="00642325">
        <w:rPr>
          <w:rFonts w:ascii="Calibri" w:eastAsia="Garamond" w:hAnsi="Calibri" w:cs="Calibri"/>
          <w:b/>
          <w:i/>
          <w:spacing w:val="-13"/>
          <w:u w:val="single"/>
        </w:rPr>
        <w:lastRenderedPageBreak/>
        <w:t>Kriterij II – necjenovni dio</w:t>
      </w:r>
    </w:p>
    <w:tbl>
      <w:tblPr>
        <w:tblW w:w="0" w:type="auto"/>
        <w:jc w:val="center"/>
        <w:tblLayout w:type="fixed"/>
        <w:tblLook w:val="0000" w:firstRow="0" w:lastRow="0" w:firstColumn="0" w:lastColumn="0" w:noHBand="0" w:noVBand="0"/>
      </w:tblPr>
      <w:tblGrid>
        <w:gridCol w:w="3470"/>
        <w:gridCol w:w="3327"/>
      </w:tblGrid>
      <w:tr w:rsidR="005651F2" w:rsidRPr="00642325" w14:paraId="3EF44BE9"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29C24C62"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DF90872"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75C5C3C5"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2246499C"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D11007D"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504C82E4"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6EF8CA9E"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7D82A4E8"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7FD642D"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5981F90C"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6A3C1FB1" w14:textId="77777777" w:rsidR="005651F2" w:rsidRPr="00642325" w:rsidRDefault="005651F2" w:rsidP="005651F2">
      <w:pPr>
        <w:spacing w:before="254" w:after="90" w:line="365" w:lineRule="exact"/>
        <w:jc w:val="both"/>
        <w:textAlignment w:val="baseline"/>
      </w:pPr>
      <w:r w:rsidRPr="00642325">
        <w:rPr>
          <w:rFonts w:ascii="Calibri" w:eastAsia="Garamond" w:hAnsi="Calibri" w:cs="Calibri"/>
          <w:b/>
        </w:rPr>
        <w:t xml:space="preserve">OPIS NECJENOVNOG KRITERIJA: </w:t>
      </w:r>
    </w:p>
    <w:p w14:paraId="1F98BD71" w14:textId="77777777" w:rsidR="005651F2" w:rsidRPr="00642325" w:rsidRDefault="005651F2" w:rsidP="005651F2">
      <w:pPr>
        <w:spacing w:before="254" w:after="90"/>
        <w:jc w:val="both"/>
        <w:textAlignment w:val="baseline"/>
      </w:pPr>
      <w:r w:rsidRPr="00642325">
        <w:rPr>
          <w:rFonts w:ascii="Calibri" w:eastAsia="Garamond" w:hAnsi="Calibri" w:cs="Calibri"/>
          <w:b/>
        </w:rPr>
        <w:t xml:space="preserve">Odaziv na reklamaciju (ONR): </w:t>
      </w:r>
      <w:r w:rsidRPr="00642325">
        <w:rPr>
          <w:rFonts w:ascii="Calibri" w:eastAsia="Garamond" w:hAnsi="Calibri" w:cs="Calibri"/>
        </w:rPr>
        <w:t>odaziv dobavljača na reklamaciju, odnosno isporuka zamjenske robe istog dana do određenog sata.</w:t>
      </w:r>
    </w:p>
    <w:p w14:paraId="41A8605B" w14:textId="77777777" w:rsidR="005651F2" w:rsidRPr="00642325" w:rsidRDefault="005651F2" w:rsidP="005651F2">
      <w:pPr>
        <w:pStyle w:val="ListParagraph"/>
        <w:ind w:left="0"/>
      </w:pPr>
      <w:r w:rsidRPr="00642325">
        <w:rPr>
          <w:rFonts w:eastAsia="Garamond"/>
        </w:rPr>
        <w:t>Maksimalni broj bodova koji ponuditelj može dobiti po ovom kriteriju je 10,00.</w:t>
      </w:r>
    </w:p>
    <w:p w14:paraId="738567C2" w14:textId="77777777" w:rsidR="005651F2" w:rsidRPr="00642325" w:rsidRDefault="005651F2" w:rsidP="005651F2">
      <w:pPr>
        <w:pStyle w:val="ListParagraph"/>
        <w:ind w:left="0"/>
      </w:pPr>
      <w:r w:rsidRPr="00642325">
        <w:rPr>
          <w:rFonts w:eastAsia="Garamond"/>
        </w:rPr>
        <w:t>Maksimalno dozvoljeno vrijeme za odaziv na reklamaciju i, ako Naručitelj to zahtijeva, dostavu zamjenskog proizvoda je isti dan do 12:00 sati.</w:t>
      </w:r>
    </w:p>
    <w:p w14:paraId="5FEA8279" w14:textId="06794D4E" w:rsidR="005651F2" w:rsidRPr="00642325" w:rsidRDefault="005651F2" w:rsidP="005651F2">
      <w:pPr>
        <w:pStyle w:val="ListParagraph"/>
        <w:ind w:left="0"/>
      </w:pPr>
      <w:r w:rsidRPr="00642325">
        <w:rPr>
          <w:noProof/>
          <w:lang w:eastAsia="hr-HR"/>
        </w:rPr>
        <mc:AlternateContent>
          <mc:Choice Requires="wps">
            <w:drawing>
              <wp:anchor distT="0" distB="0" distL="0" distR="0" simplePos="0" relativeHeight="251663360" behindDoc="1" locked="0" layoutInCell="1" allowOverlap="1" wp14:anchorId="56819D97" wp14:editId="0975C7A9">
                <wp:simplePos x="0" y="0"/>
                <wp:positionH relativeFrom="page">
                  <wp:posOffset>6471920</wp:posOffset>
                </wp:positionH>
                <wp:positionV relativeFrom="page">
                  <wp:posOffset>10091420</wp:posOffset>
                </wp:positionV>
                <wp:extent cx="236855" cy="143510"/>
                <wp:effectExtent l="4445" t="4445" r="6350" b="444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B809F7" w14:textId="77777777" w:rsidR="000F35C3" w:rsidRDefault="000F35C3"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19D97" id="Text Box 22" o:spid="_x0000_s1032" type="#_x0000_t202" style="position:absolute;margin-left:509.6pt;margin-top:794.6pt;width:18.65pt;height:11.3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" stroked="f">
                <v:fill opacity="0"/>
                <v:textbox inset=".15pt,.15pt,.15pt,.15pt">
                  <w:txbxContent>
                    <w:p w14:paraId="3BB809F7" w14:textId="77777777" w:rsidR="000F35C3" w:rsidRDefault="000F35C3" w:rsidP="005651F2">
                      <w:pPr>
                        <w:spacing w:before="4" w:line="217" w:lineRule="exact"/>
                        <w:textAlignment w:val="baseline"/>
                        <w:rPr>
                          <w:color w:val="000000"/>
                          <w:spacing w:val="22"/>
                          <w:sz w:val="20"/>
                        </w:rPr>
                      </w:pPr>
                    </w:p>
                  </w:txbxContent>
                </v:textbox>
                <w10:wrap type="square" anchorx="page" anchory="page"/>
              </v:shape>
            </w:pict>
          </mc:Fallback>
        </mc:AlternateContent>
      </w:r>
      <w:r w:rsidRPr="00642325">
        <w:t xml:space="preserve">Bodovi za ponuđeni kraći rok od maksimalnog dodjeljivat će se </w:t>
      </w:r>
      <w:r w:rsidRPr="00642325">
        <w:rPr>
          <w:rFonts w:eastAsia="Garamond"/>
        </w:rPr>
        <w:t xml:space="preserve">prema sljedećoj tablici: </w:t>
      </w:r>
    </w:p>
    <w:p w14:paraId="429C45AE" w14:textId="77777777" w:rsidR="005651F2" w:rsidRPr="00642325" w:rsidRDefault="005651F2" w:rsidP="005651F2">
      <w:pPr>
        <w:pStyle w:val="ListParagraph"/>
        <w:ind w:left="0"/>
        <w:rPr>
          <w:rFonts w:eastAsia="Garamond"/>
        </w:rPr>
      </w:pP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4F981392"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02A095E" w14:textId="77777777" w:rsidR="005651F2" w:rsidRPr="00642325" w:rsidRDefault="005651F2" w:rsidP="00687FE5">
            <w:pPr>
              <w:pStyle w:val="ListParagraph"/>
              <w:ind w:left="0"/>
              <w:jc w:val="center"/>
            </w:pPr>
            <w:r w:rsidRPr="00642325">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7B616DD" w14:textId="77777777" w:rsidR="005651F2" w:rsidRPr="00642325" w:rsidRDefault="005651F2" w:rsidP="00687FE5">
            <w:pPr>
              <w:pStyle w:val="ListParagraph"/>
              <w:ind w:left="0"/>
              <w:jc w:val="center"/>
            </w:pPr>
            <w:r w:rsidRPr="00642325">
              <w:rPr>
                <w:rFonts w:eastAsia="Garamond"/>
                <w:b/>
              </w:rPr>
              <w:t>Broj bodova koji se dodjeljuje</w:t>
            </w:r>
          </w:p>
        </w:tc>
      </w:tr>
      <w:tr w:rsidR="005651F2" w:rsidRPr="00642325" w14:paraId="3DC494EC"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3B6DC" w14:textId="77777777" w:rsidR="005651F2" w:rsidRPr="00642325" w:rsidRDefault="005651F2" w:rsidP="00687FE5">
            <w:pPr>
              <w:pStyle w:val="ListParagraph"/>
              <w:ind w:left="0"/>
              <w:jc w:val="center"/>
            </w:pPr>
            <w:r w:rsidRPr="00642325">
              <w:t xml:space="preserve"> </w:t>
            </w:r>
            <w:r w:rsidRPr="00642325">
              <w:rPr>
                <w:rFonts w:eastAsia="Garamond"/>
              </w:rPr>
              <w:t>od 12:00 sati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AE234" w14:textId="77777777" w:rsidR="005651F2" w:rsidRPr="00642325" w:rsidRDefault="005651F2" w:rsidP="00687FE5">
            <w:pPr>
              <w:pStyle w:val="ListParagraph"/>
              <w:ind w:left="0"/>
              <w:jc w:val="center"/>
            </w:pPr>
            <w:r w:rsidRPr="00642325">
              <w:rPr>
                <w:rFonts w:eastAsia="Garamond"/>
              </w:rPr>
              <w:t>0,00</w:t>
            </w:r>
          </w:p>
        </w:tc>
      </w:tr>
      <w:tr w:rsidR="005651F2" w:rsidRPr="00642325" w14:paraId="07D13C1D"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1E5C5" w14:textId="77777777" w:rsidR="005651F2" w:rsidRPr="00642325" w:rsidRDefault="005651F2" w:rsidP="00687FE5">
            <w:pPr>
              <w:pStyle w:val="ListParagraph"/>
              <w:ind w:left="0"/>
              <w:jc w:val="center"/>
            </w:pPr>
            <w:r w:rsidRPr="00642325">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288DB6" w14:textId="77777777" w:rsidR="005651F2" w:rsidRPr="00642325" w:rsidRDefault="005651F2" w:rsidP="00687FE5">
            <w:pPr>
              <w:pStyle w:val="ListParagraph"/>
              <w:ind w:left="0"/>
              <w:jc w:val="center"/>
            </w:pPr>
            <w:r w:rsidRPr="00642325">
              <w:rPr>
                <w:rFonts w:eastAsia="Garamond"/>
              </w:rPr>
              <w:t>5,00</w:t>
            </w:r>
          </w:p>
        </w:tc>
      </w:tr>
      <w:tr w:rsidR="005651F2" w:rsidRPr="00642325" w14:paraId="62EDC252"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FBD278" w14:textId="77777777" w:rsidR="005651F2" w:rsidRPr="00642325" w:rsidRDefault="005651F2" w:rsidP="00687FE5">
            <w:pPr>
              <w:pStyle w:val="ListParagraph"/>
              <w:ind w:left="0"/>
              <w:jc w:val="center"/>
            </w:pPr>
            <w:r w:rsidRPr="00642325">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60655" w14:textId="77777777" w:rsidR="005651F2" w:rsidRPr="00642325" w:rsidRDefault="005651F2" w:rsidP="00687FE5">
            <w:pPr>
              <w:pStyle w:val="ListParagraph"/>
              <w:ind w:left="0"/>
              <w:jc w:val="center"/>
            </w:pPr>
            <w:r w:rsidRPr="00642325">
              <w:rPr>
                <w:rFonts w:eastAsia="Garamond"/>
              </w:rPr>
              <w:t>10,00</w:t>
            </w:r>
          </w:p>
        </w:tc>
      </w:tr>
    </w:tbl>
    <w:p w14:paraId="5644A81E" w14:textId="77777777" w:rsidR="005651F2" w:rsidRPr="00642325" w:rsidRDefault="005651F2" w:rsidP="005651F2">
      <w:pPr>
        <w:spacing w:after="339" w:line="20" w:lineRule="exact"/>
        <w:rPr>
          <w:rFonts w:ascii="Calibri" w:hAnsi="Calibri" w:cs="Calibri"/>
          <w:highlight w:val="yellow"/>
        </w:rPr>
      </w:pPr>
    </w:p>
    <w:p w14:paraId="48B515FA" w14:textId="480E9ED3" w:rsidR="005651F2" w:rsidRPr="005651F2" w:rsidRDefault="005651F2" w:rsidP="005651F2">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6618F421"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665A8DCC"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3AFEB5F5" w14:textId="77777777" w:rsidR="005651F2" w:rsidRPr="00642325" w:rsidRDefault="005651F2" w:rsidP="005651F2">
      <w:pPr>
        <w:spacing w:before="119" w:line="250" w:lineRule="exact"/>
        <w:jc w:val="both"/>
        <w:textAlignment w:val="baseline"/>
        <w:rPr>
          <w:rFonts w:ascii="Calibri" w:eastAsia="Garamond" w:hAnsi="Calibri" w:cs="Calibri"/>
          <w:u w:val="single"/>
        </w:rPr>
      </w:pPr>
    </w:p>
    <w:p w14:paraId="40485BD9" w14:textId="13E5A3B5" w:rsidR="005651F2" w:rsidRPr="005651F2"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7F15B6D8" w14:textId="69EB8433" w:rsidR="005651F2" w:rsidRPr="005651F2"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w:t>
      </w:r>
      <w:r>
        <w:rPr>
          <w:rFonts w:ascii="Calibri" w:eastAsia="Arial" w:hAnsi="Calibri" w:cs="Calibri"/>
        </w:rPr>
        <w:t>ublike Hrvatske, a kako slijedi</w:t>
      </w:r>
    </w:p>
    <w:p w14:paraId="4E5BF71D" w14:textId="3806B96E" w:rsidR="005651F2" w:rsidRPr="005651F2" w:rsidRDefault="005651F2" w:rsidP="005651F2">
      <w:pPr>
        <w:spacing w:line="242" w:lineRule="auto"/>
        <w:ind w:left="560" w:right="20"/>
        <w:jc w:val="both"/>
      </w:pPr>
      <w:r w:rsidRPr="00642325">
        <w:rPr>
          <w:rFonts w:ascii="Calibri" w:eastAsia="Arial" w:hAnsi="Calibri" w:cs="Calibri"/>
          <w:b/>
          <w:bCs/>
        </w:rPr>
        <w:t xml:space="preserve">K1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3923E7D5" w14:textId="77777777" w:rsidR="005651F2" w:rsidRPr="00642325"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3181971E" w14:textId="77777777" w:rsidR="005651F2" w:rsidRPr="00642325" w:rsidRDefault="005651F2" w:rsidP="005651F2">
      <w:pPr>
        <w:spacing w:line="185" w:lineRule="exact"/>
        <w:rPr>
          <w:rFonts w:ascii="Calibri" w:hAnsi="Calibri" w:cs="Calibri"/>
        </w:rPr>
      </w:pPr>
    </w:p>
    <w:p w14:paraId="3764AF79" w14:textId="6124BC3B" w:rsidR="005651F2" w:rsidRPr="005651F2" w:rsidRDefault="005651F2" w:rsidP="005651F2">
      <w:pPr>
        <w:spacing w:line="252" w:lineRule="auto"/>
        <w:ind w:left="560" w:right="20"/>
        <w:jc w:val="both"/>
      </w:pPr>
      <w:r w:rsidRPr="00642325">
        <w:rPr>
          <w:rFonts w:ascii="Calibri" w:eastAsia="Arial" w:hAnsi="Calibri" w:cs="Calibri"/>
          <w:b/>
          <w:bCs/>
        </w:rPr>
        <w:lastRenderedPageBreak/>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(kraćeg prijevoza, manje transporta)</w:t>
      </w:r>
    </w:p>
    <w:p w14:paraId="6FA1DFCD" w14:textId="0C02C6A3" w:rsidR="005651F2" w:rsidRPr="005651F2"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7D9B4A0B" w14:textId="6B50C3A1" w:rsidR="005651F2" w:rsidRPr="005651F2"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262C1CB4" w14:textId="7E7C3378" w:rsidR="005651F2" w:rsidRDefault="005651F2" w:rsidP="005651F2">
      <w:pPr>
        <w:spacing w:line="252" w:lineRule="auto"/>
        <w:jc w:val="both"/>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w:t>
      </w:r>
      <w:r>
        <w:rPr>
          <w:rFonts w:ascii="Calibri" w:eastAsia="Arial" w:hAnsi="Calibri" w:cs="Calibri"/>
          <w:b/>
          <w:bCs/>
          <w:iCs/>
          <w:u w:val="single"/>
        </w:rPr>
        <w:t>dijeliti 0 bodova</w:t>
      </w:r>
    </w:p>
    <w:p w14:paraId="7DCF844B" w14:textId="77777777" w:rsidR="008B02AE" w:rsidRPr="008B02AE" w:rsidRDefault="008B02AE" w:rsidP="005651F2">
      <w:pPr>
        <w:spacing w:line="25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5419"/>
        <w:gridCol w:w="2469"/>
      </w:tblGrid>
      <w:tr w:rsidR="005651F2" w:rsidRPr="00642325" w14:paraId="74D6C967" w14:textId="77777777" w:rsidTr="00687FE5">
        <w:trPr>
          <w:trHeight w:val="353"/>
          <w:jc w:val="center"/>
        </w:trPr>
        <w:tc>
          <w:tcPr>
            <w:tcW w:w="54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55EBE7" w14:textId="77777777" w:rsidR="005651F2" w:rsidRPr="00642325" w:rsidRDefault="005651F2" w:rsidP="00687FE5">
            <w:pPr>
              <w:ind w:left="540"/>
            </w:pPr>
            <w:r w:rsidRPr="00642325">
              <w:rPr>
                <w:rFonts w:ascii="Calibri" w:eastAsia="Arial" w:hAnsi="Calibri" w:cs="Calibri"/>
                <w:b/>
                <w:bCs/>
              </w:rPr>
              <w:t>Značajke za K1 kriterij</w:t>
            </w:r>
          </w:p>
        </w:tc>
        <w:tc>
          <w:tcPr>
            <w:tcW w:w="24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47AD79"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74015DD0" w14:textId="77777777" w:rsidTr="00687FE5">
        <w:trPr>
          <w:trHeight w:val="255"/>
          <w:jc w:val="center"/>
        </w:trPr>
        <w:tc>
          <w:tcPr>
            <w:tcW w:w="788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EF97B70"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7FE5F0E1" w14:textId="76561617" w:rsidR="005651F2" w:rsidRPr="00642325" w:rsidRDefault="005651F2" w:rsidP="005651F2">
      <w:pPr>
        <w:spacing w:line="237" w:lineRule="exact"/>
        <w:rPr>
          <w:rFonts w:ascii="Calibri" w:hAnsi="Calibri" w:cs="Calibri"/>
          <w:color w:val="70AD47"/>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44EEE0F9"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56F654"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34C178"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6146B086"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399C22"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277881" w14:textId="77777777" w:rsidR="005651F2" w:rsidRPr="00642325" w:rsidRDefault="005651F2" w:rsidP="00687FE5">
            <w:pPr>
              <w:jc w:val="center"/>
            </w:pPr>
            <w:r w:rsidRPr="00642325">
              <w:rPr>
                <w:rFonts w:ascii="Calibri" w:hAnsi="Calibri" w:cs="Calibri"/>
              </w:rPr>
              <w:t>8</w:t>
            </w:r>
          </w:p>
        </w:tc>
      </w:tr>
      <w:tr w:rsidR="005651F2" w:rsidRPr="00642325" w14:paraId="6DEB012B"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EEDF57"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FB0491" w14:textId="77777777" w:rsidR="005651F2" w:rsidRPr="00642325" w:rsidRDefault="005651F2" w:rsidP="00687FE5">
            <w:pPr>
              <w:jc w:val="center"/>
            </w:pPr>
            <w:r w:rsidRPr="00642325">
              <w:rPr>
                <w:rFonts w:ascii="Calibri" w:hAnsi="Calibri" w:cs="Calibri"/>
              </w:rPr>
              <w:t>1</w:t>
            </w:r>
          </w:p>
        </w:tc>
      </w:tr>
      <w:tr w:rsidR="005651F2" w:rsidRPr="00642325" w14:paraId="0C00D263"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8CE4C"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2F273A" w14:textId="77777777" w:rsidR="005651F2" w:rsidRPr="00642325" w:rsidRDefault="005651F2" w:rsidP="00687FE5">
            <w:pPr>
              <w:jc w:val="center"/>
            </w:pPr>
            <w:r w:rsidRPr="00642325">
              <w:rPr>
                <w:rFonts w:ascii="Calibri" w:eastAsia="Arial" w:hAnsi="Calibri" w:cs="Calibri"/>
                <w:b/>
                <w:bCs/>
              </w:rPr>
              <w:t>9</w:t>
            </w:r>
          </w:p>
        </w:tc>
      </w:tr>
    </w:tbl>
    <w:p w14:paraId="3F0C9445" w14:textId="409CBE53" w:rsidR="005651F2" w:rsidRPr="00642325" w:rsidRDefault="005651F2" w:rsidP="005651F2">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8240" behindDoc="1" locked="0" layoutInCell="1" allowOverlap="1" wp14:anchorId="45879D78" wp14:editId="14E4B39E">
                <wp:simplePos x="0" y="0"/>
                <wp:positionH relativeFrom="column">
                  <wp:posOffset>5662930</wp:posOffset>
                </wp:positionH>
                <wp:positionV relativeFrom="paragraph">
                  <wp:posOffset>-1030605</wp:posOffset>
                </wp:positionV>
                <wp:extent cx="12700" cy="12700"/>
                <wp:effectExtent l="127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2D1C00" id="Rectangle 21" o:spid="_x0000_s1026" style="position:absolute;margin-left:445.9pt;margin-top:-81.15pt;width:1pt;height: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60288" behindDoc="1" locked="0" layoutInCell="1" allowOverlap="1" wp14:anchorId="7EB0E8D8" wp14:editId="43C214CB">
                <wp:simplePos x="0" y="0"/>
                <wp:positionH relativeFrom="column">
                  <wp:posOffset>5662930</wp:posOffset>
                </wp:positionH>
                <wp:positionV relativeFrom="paragraph">
                  <wp:posOffset>-8890</wp:posOffset>
                </wp:positionV>
                <wp:extent cx="12700" cy="12065"/>
                <wp:effectExtent l="1270" t="1905"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04DBCB" id="Rectangle 20" o:spid="_x0000_s1026" style="position:absolute;margin-left:445.9pt;margin-top:-.7pt;width:1pt;height:.9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" fillcolor="black" stroked="f" strokecolor="#3465a4">
                <v:stroke joinstyle="round"/>
              </v:rect>
            </w:pict>
          </mc:Fallback>
        </mc:AlternateContent>
      </w:r>
    </w:p>
    <w:p w14:paraId="16794124" w14:textId="0FD52A3A"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44C4CA29"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4C8C56B1"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3EE6AF4C"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32DFDF23" w14:textId="77777777" w:rsidR="005651F2" w:rsidRPr="00642325" w:rsidRDefault="005651F2" w:rsidP="005651F2">
      <w:pPr>
        <w:ind w:left="720"/>
        <w:jc w:val="both"/>
        <w:textAlignment w:val="baseline"/>
        <w:rPr>
          <w:rFonts w:ascii="Calibri" w:eastAsia="Garamond" w:hAnsi="Calibri" w:cs="Calibri"/>
          <w:i/>
          <w:u w:val="single"/>
        </w:rPr>
      </w:pPr>
    </w:p>
    <w:p w14:paraId="689C8D96" w14:textId="13ED887A" w:rsidR="005651F2" w:rsidRPr="005651F2" w:rsidRDefault="005651F2" w:rsidP="005651F2">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28ADF1C0"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F0A5E8" w14:textId="77777777" w:rsidR="005651F2" w:rsidRPr="00642325" w:rsidRDefault="005651F2" w:rsidP="00687FE5">
            <w:pPr>
              <w:ind w:left="540"/>
            </w:pPr>
            <w:r w:rsidRPr="00642325">
              <w:rPr>
                <w:rFonts w:ascii="Calibri" w:eastAsia="Arial" w:hAnsi="Calibri" w:cs="Calibri"/>
                <w:b/>
                <w:bCs/>
              </w:rPr>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99D22"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43A4F202"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2028C5" w14:textId="77777777" w:rsidR="005651F2" w:rsidRPr="00642325" w:rsidRDefault="005651F2" w:rsidP="00687FE5">
            <w:pPr>
              <w:ind w:left="120"/>
            </w:pPr>
            <w:r w:rsidRPr="00642325">
              <w:rPr>
                <w:rFonts w:ascii="Calibri" w:eastAsia="Arial" w:hAnsi="Calibri" w:cs="Calibri"/>
              </w:rPr>
              <w:t>Transport od mjesta proizvodnje do isporuke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C8D51F" w14:textId="77777777" w:rsidR="005651F2" w:rsidRPr="00642325" w:rsidRDefault="005651F2" w:rsidP="00687FE5">
            <w:pPr>
              <w:jc w:val="center"/>
            </w:pPr>
            <w:r w:rsidRPr="00642325">
              <w:rPr>
                <w:rFonts w:ascii="Calibri" w:hAnsi="Calibri" w:cs="Calibri"/>
              </w:rPr>
              <w:t>8</w:t>
            </w:r>
          </w:p>
        </w:tc>
      </w:tr>
      <w:tr w:rsidR="005651F2" w:rsidRPr="00642325" w14:paraId="7926CC91"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E51836" w14:textId="77777777" w:rsidR="005651F2" w:rsidRPr="00642325" w:rsidRDefault="005651F2" w:rsidP="00687FE5">
            <w:pPr>
              <w:ind w:left="120"/>
            </w:pPr>
            <w:r w:rsidRPr="00642325">
              <w:rPr>
                <w:rFonts w:ascii="Calibri" w:eastAsia="Arial" w:hAnsi="Calibri" w:cs="Calibri"/>
              </w:rPr>
              <w:lastRenderedPageBreak/>
              <w:t>Transport od mjesta proizvodnje do isporuke od 100 do uključujući 350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E8F28" w14:textId="77777777" w:rsidR="005651F2" w:rsidRPr="00642325" w:rsidRDefault="005651F2" w:rsidP="00687FE5">
            <w:pPr>
              <w:jc w:val="center"/>
            </w:pPr>
            <w:r w:rsidRPr="00642325">
              <w:rPr>
                <w:rFonts w:ascii="Calibri" w:hAnsi="Calibri" w:cs="Calibri"/>
              </w:rPr>
              <w:t>4</w:t>
            </w:r>
          </w:p>
        </w:tc>
      </w:tr>
      <w:tr w:rsidR="005651F2" w:rsidRPr="00642325" w14:paraId="4AE92F71"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82CB1D"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6FBDE" w14:textId="77777777" w:rsidR="005651F2" w:rsidRPr="00642325" w:rsidRDefault="005651F2" w:rsidP="00687FE5">
            <w:pPr>
              <w:jc w:val="center"/>
            </w:pPr>
            <w:r w:rsidRPr="00642325">
              <w:rPr>
                <w:rFonts w:ascii="Calibri" w:eastAsia="Arial" w:hAnsi="Calibri" w:cs="Calibri"/>
                <w:b/>
                <w:bCs/>
              </w:rPr>
              <w:t>8</w:t>
            </w:r>
          </w:p>
        </w:tc>
      </w:tr>
    </w:tbl>
    <w:p w14:paraId="6ECDD9F0" w14:textId="77777777" w:rsidR="005651F2" w:rsidRPr="00642325" w:rsidRDefault="005651F2" w:rsidP="005651F2">
      <w:pPr>
        <w:spacing w:line="222" w:lineRule="exact"/>
        <w:rPr>
          <w:rFonts w:ascii="Calibri" w:hAnsi="Calibri" w:cs="Calibri"/>
          <w:color w:val="ED7D31"/>
        </w:rPr>
      </w:pPr>
    </w:p>
    <w:p w14:paraId="20C2C5BC" w14:textId="4C74DBAC"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6B2881C7"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2DF21D5E" w14:textId="1236A761" w:rsidR="005651F2" w:rsidRDefault="005651F2" w:rsidP="005651F2">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4" w:history="1">
        <w:r w:rsidRPr="00642325">
          <w:rPr>
            <w:rStyle w:val="Hyperlink"/>
            <w:rFonts w:ascii="Calibri" w:hAnsi="Calibri" w:cs="Calibri"/>
            <w:color w:val="000000"/>
          </w:rPr>
          <w:t>https://www.google.hr/maps?hl=hr&amp;tab=rl</w:t>
        </w:r>
      </w:hyperlink>
    </w:p>
    <w:p w14:paraId="55BFE098" w14:textId="77777777" w:rsidR="005651F2" w:rsidRPr="005651F2" w:rsidRDefault="005651F2" w:rsidP="005651F2">
      <w:pPr>
        <w:suppressAutoHyphens/>
        <w:spacing w:after="0" w:line="240" w:lineRule="auto"/>
        <w:ind w:left="720"/>
        <w:jc w:val="both"/>
        <w:textAlignment w:val="baseline"/>
        <w:rPr>
          <w:rFonts w:ascii="Calibri" w:eastAsia="MS PGothic" w:hAnsi="Calibri" w:cs="Calibri"/>
          <w:vertAlign w:val="superscript"/>
        </w:rPr>
      </w:pPr>
    </w:p>
    <w:p w14:paraId="34567334" w14:textId="6E4D99D6" w:rsidR="005651F2" w:rsidRP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100km ponuditelju će biti dodijeljeno 8 bodova.)</w:t>
      </w:r>
    </w:p>
    <w:tbl>
      <w:tblPr>
        <w:tblW w:w="0" w:type="auto"/>
        <w:tblInd w:w="574" w:type="dxa"/>
        <w:tblLayout w:type="fixed"/>
        <w:tblCellMar>
          <w:left w:w="0" w:type="dxa"/>
          <w:right w:w="0" w:type="dxa"/>
        </w:tblCellMar>
        <w:tblLook w:val="0000" w:firstRow="0" w:lastRow="0" w:firstColumn="0" w:lastColumn="0" w:noHBand="0" w:noVBand="0"/>
      </w:tblPr>
      <w:tblGrid>
        <w:gridCol w:w="5260"/>
        <w:gridCol w:w="2818"/>
      </w:tblGrid>
      <w:tr w:rsidR="005651F2" w:rsidRPr="00642325" w14:paraId="35EB4536"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4C2604" w14:textId="77777777" w:rsidR="005651F2" w:rsidRPr="00642325" w:rsidRDefault="005651F2" w:rsidP="00687FE5">
            <w:pPr>
              <w:ind w:left="480"/>
            </w:pPr>
            <w:r w:rsidRPr="00642325">
              <w:rPr>
                <w:rFonts w:ascii="Calibri" w:eastAsia="Arial" w:hAnsi="Calibri" w:cs="Calibri"/>
                <w:b/>
                <w:bCs/>
              </w:rPr>
              <w:t>Značajka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5B201A"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3FA51977" w14:textId="77777777" w:rsidTr="00687FE5">
        <w:trPr>
          <w:trHeight w:val="316"/>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CAF233"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A503E" w14:textId="77777777" w:rsidR="005651F2" w:rsidRPr="00642325" w:rsidRDefault="005651F2" w:rsidP="00687FE5">
            <w:pPr>
              <w:ind w:right="1190"/>
              <w:jc w:val="center"/>
            </w:pPr>
            <w:r w:rsidRPr="00642325">
              <w:rPr>
                <w:rFonts w:ascii="Calibri" w:eastAsia="Calibri" w:hAnsi="Calibri" w:cs="Calibri"/>
              </w:rPr>
              <w:t xml:space="preserve">                        </w:t>
            </w:r>
            <w:r w:rsidRPr="00642325">
              <w:rPr>
                <w:rFonts w:ascii="Calibri" w:hAnsi="Calibri" w:cs="Calibri"/>
              </w:rPr>
              <w:t>3</w:t>
            </w:r>
          </w:p>
        </w:tc>
      </w:tr>
      <w:tr w:rsidR="005651F2" w:rsidRPr="00642325" w14:paraId="09F270A1" w14:textId="77777777" w:rsidTr="00687FE5">
        <w:trPr>
          <w:trHeight w:val="26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EB3E3" w14:textId="77777777" w:rsidR="005651F2" w:rsidRPr="00642325" w:rsidRDefault="005651F2" w:rsidP="00687FE5">
            <w:pPr>
              <w:ind w:left="540"/>
            </w:pPr>
            <w:r w:rsidRPr="00642325">
              <w:rPr>
                <w:rFonts w:ascii="Calibri" w:eastAsia="Arial" w:hAnsi="Calibri" w:cs="Calibri"/>
                <w:b/>
                <w:bCs/>
              </w:rPr>
              <w:t>UKUPNO (maksimalno)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D7D426" w14:textId="77777777" w:rsidR="005651F2" w:rsidRPr="00642325" w:rsidRDefault="005651F2" w:rsidP="00687FE5">
            <w:pPr>
              <w:jc w:val="center"/>
            </w:pPr>
            <w:r w:rsidRPr="00642325">
              <w:rPr>
                <w:rFonts w:ascii="Calibri" w:eastAsia="Arial" w:hAnsi="Calibri" w:cs="Calibri"/>
                <w:b/>
                <w:bCs/>
              </w:rPr>
              <w:t>3</w:t>
            </w:r>
          </w:p>
        </w:tc>
      </w:tr>
    </w:tbl>
    <w:p w14:paraId="34D77428" w14:textId="77777777" w:rsidR="005651F2" w:rsidRPr="00642325" w:rsidRDefault="005651F2" w:rsidP="005651F2">
      <w:pPr>
        <w:spacing w:line="262" w:lineRule="exact"/>
        <w:rPr>
          <w:rFonts w:ascii="Calibri" w:hAnsi="Calibri" w:cs="Calibri"/>
          <w:color w:val="ED7D31"/>
        </w:rPr>
      </w:pPr>
    </w:p>
    <w:p w14:paraId="53B83DE0" w14:textId="568632CF" w:rsidR="005651F2" w:rsidRPr="00DB7EBD" w:rsidRDefault="005651F2" w:rsidP="00DB7EBD">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262DE97E" w14:textId="3338AB71" w:rsidR="005651F2"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2015D7A2" w14:textId="77777777" w:rsidR="005651F2" w:rsidRPr="005651F2" w:rsidRDefault="005651F2" w:rsidP="005651F2">
      <w:pPr>
        <w:tabs>
          <w:tab w:val="left" w:pos="724"/>
        </w:tabs>
        <w:suppressAutoHyphens/>
        <w:spacing w:after="0" w:line="184" w:lineRule="auto"/>
        <w:ind w:left="724"/>
        <w:jc w:val="both"/>
      </w:pPr>
    </w:p>
    <w:p w14:paraId="61503AC6" w14:textId="60789D07"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5DEBB2E4"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363AC36C"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t>C= P+ONR+K</w:t>
      </w:r>
    </w:p>
    <w:p w14:paraId="0767E3F9" w14:textId="77777777" w:rsidR="005651F2" w:rsidRPr="00642325" w:rsidRDefault="005651F2" w:rsidP="005651F2">
      <w:pPr>
        <w:spacing w:after="0" w:line="260" w:lineRule="exact"/>
        <w:textAlignment w:val="baseline"/>
      </w:pPr>
      <w:r w:rsidRPr="00642325">
        <w:rPr>
          <w:rFonts w:ascii="Calibri" w:eastAsia="Garamond" w:hAnsi="Calibri" w:cs="Calibri"/>
          <w:spacing w:val="-4"/>
        </w:rPr>
        <w:t>C – ukupan broj bodova</w:t>
      </w:r>
    </w:p>
    <w:p w14:paraId="37A183DA" w14:textId="77777777" w:rsidR="005651F2" w:rsidRPr="00642325" w:rsidRDefault="005651F2" w:rsidP="005651F2">
      <w:pPr>
        <w:spacing w:after="0" w:line="254" w:lineRule="exact"/>
        <w:textAlignment w:val="baseline"/>
      </w:pPr>
      <w:r w:rsidRPr="00642325">
        <w:rPr>
          <w:rFonts w:ascii="Calibri" w:eastAsia="Garamond" w:hAnsi="Calibri" w:cs="Calibri"/>
          <w:spacing w:val="-3"/>
        </w:rPr>
        <w:t>P – broj bodova koji je ponuda dobila za ponuđenu cijenu</w:t>
      </w:r>
    </w:p>
    <w:p w14:paraId="4A4C051B" w14:textId="77777777" w:rsidR="005651F2" w:rsidRPr="00642325" w:rsidRDefault="005651F2" w:rsidP="005651F2">
      <w:pPr>
        <w:spacing w:after="0" w:line="259" w:lineRule="exact"/>
        <w:textAlignment w:val="baseline"/>
      </w:pPr>
      <w:r w:rsidRPr="00642325">
        <w:rPr>
          <w:rFonts w:ascii="Calibri" w:eastAsia="Garamond" w:hAnsi="Calibri" w:cs="Calibri"/>
          <w:spacing w:val="-3"/>
        </w:rPr>
        <w:t>ONR - broj bodova koji je ponuda dobila za rok odaziva na reklamaciju</w:t>
      </w:r>
    </w:p>
    <w:p w14:paraId="616CBE83" w14:textId="77777777" w:rsidR="005651F2" w:rsidRPr="00642325" w:rsidRDefault="005651F2" w:rsidP="005651F2">
      <w:pPr>
        <w:spacing w:after="0" w:line="259" w:lineRule="exact"/>
        <w:textAlignment w:val="baseline"/>
      </w:pPr>
      <w:r w:rsidRPr="00642325">
        <w:rPr>
          <w:rFonts w:ascii="Calibri" w:eastAsia="Garamond" w:hAnsi="Calibri" w:cs="Calibri"/>
          <w:spacing w:val="-3"/>
        </w:rPr>
        <w:t>K – broj bodova koji je ponuda dobila za kvalitetu proizvoda (K1+K2+K3+K4)</w:t>
      </w:r>
    </w:p>
    <w:p w14:paraId="591D6222" w14:textId="41934988" w:rsidR="005651F2" w:rsidRPr="00642325" w:rsidRDefault="005651F2" w:rsidP="005651F2">
      <w:pPr>
        <w:sectPr w:rsidR="005651F2" w:rsidRPr="00642325">
          <w:headerReference w:type="default" r:id="rId15"/>
          <w:footerReference w:type="default" r:id="rId16"/>
          <w:pgSz w:w="11906" w:h="16838"/>
          <w:pgMar w:top="1304" w:right="992" w:bottom="1304" w:left="1134" w:header="567" w:footer="709" w:gutter="0"/>
          <w:cols w:space="720"/>
          <w:docGrid w:linePitch="360"/>
        </w:sectPr>
      </w:pPr>
    </w:p>
    <w:tbl>
      <w:tblPr>
        <w:tblW w:w="0" w:type="auto"/>
        <w:jc w:val="center"/>
        <w:tblLayout w:type="fixed"/>
        <w:tblLook w:val="0000" w:firstRow="0" w:lastRow="0" w:firstColumn="0" w:lastColumn="0" w:noHBand="0" w:noVBand="0"/>
      </w:tblPr>
      <w:tblGrid>
        <w:gridCol w:w="8970"/>
      </w:tblGrid>
      <w:tr w:rsidR="005651F2" w:rsidRPr="00642325" w14:paraId="61E865DC"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574A8BF7" w14:textId="77777777" w:rsidR="005651F2" w:rsidRPr="00642325" w:rsidRDefault="005651F2" w:rsidP="00687FE5">
            <w:pPr>
              <w:spacing w:line="250" w:lineRule="exact"/>
              <w:jc w:val="center"/>
              <w:textAlignment w:val="baseline"/>
            </w:pPr>
            <w:r w:rsidRPr="00642325">
              <w:rPr>
                <w:rFonts w:ascii="Calibri" w:eastAsia="Garamond" w:hAnsi="Calibri" w:cs="Calibri"/>
                <w:b/>
                <w:spacing w:val="-4"/>
              </w:rPr>
              <w:lastRenderedPageBreak/>
              <w:t>Grupa</w:t>
            </w:r>
          </w:p>
        </w:tc>
      </w:tr>
      <w:tr w:rsidR="005651F2" w:rsidRPr="00642325" w14:paraId="16A64FF4" w14:textId="77777777" w:rsidTr="00687FE5">
        <w:trPr>
          <w:trHeight w:val="417"/>
          <w:jc w:val="center"/>
        </w:trPr>
        <w:tc>
          <w:tcPr>
            <w:tcW w:w="8970" w:type="dxa"/>
            <w:tcBorders>
              <w:top w:val="single" w:sz="4" w:space="0" w:color="000000"/>
              <w:left w:val="single" w:sz="4" w:space="0" w:color="000000"/>
              <w:bottom w:val="single" w:sz="4" w:space="0" w:color="000000"/>
              <w:right w:val="single" w:sz="4" w:space="0" w:color="000000"/>
            </w:tcBorders>
            <w:shd w:val="clear" w:color="auto" w:fill="F4B083"/>
          </w:tcPr>
          <w:p w14:paraId="2B988EAD" w14:textId="77777777" w:rsidR="005651F2" w:rsidRPr="00642325" w:rsidRDefault="005651F2" w:rsidP="00687FE5">
            <w:pPr>
              <w:spacing w:line="250" w:lineRule="exact"/>
              <w:jc w:val="center"/>
              <w:textAlignment w:val="baseline"/>
            </w:pPr>
            <w:r>
              <w:rPr>
                <w:rFonts w:ascii="Calibri" w:eastAsia="Garamond" w:hAnsi="Calibri" w:cs="Calibri"/>
                <w:spacing w:val="-4"/>
              </w:rPr>
              <w:t>3</w:t>
            </w:r>
            <w:r w:rsidRPr="00642325">
              <w:rPr>
                <w:rFonts w:ascii="Calibri" w:eastAsia="Garamond" w:hAnsi="Calibri" w:cs="Calibri"/>
                <w:spacing w:val="-4"/>
              </w:rPr>
              <w:t xml:space="preserve"> - </w:t>
            </w:r>
            <w:r w:rsidRPr="00642325">
              <w:rPr>
                <w:rFonts w:ascii="Calibri" w:hAnsi="Calibri" w:cs="Calibri"/>
                <w:sz w:val="20"/>
              </w:rPr>
              <w:t>Mješavina i razni proizvodi za kolače</w:t>
            </w:r>
          </w:p>
        </w:tc>
      </w:tr>
    </w:tbl>
    <w:p w14:paraId="6FF54D28" w14:textId="77777777" w:rsidR="00DB7EBD" w:rsidRDefault="00DB7EBD" w:rsidP="005651F2">
      <w:pPr>
        <w:spacing w:before="116" w:line="250" w:lineRule="exact"/>
        <w:jc w:val="both"/>
        <w:textAlignment w:val="baseline"/>
        <w:rPr>
          <w:rFonts w:ascii="Calibri" w:eastAsia="Garamond" w:hAnsi="Calibri" w:cs="Calibri"/>
          <w:spacing w:val="-3"/>
        </w:rPr>
      </w:pPr>
    </w:p>
    <w:p w14:paraId="34394892" w14:textId="29D87460" w:rsidR="005651F2" w:rsidRPr="005651F2" w:rsidRDefault="005651F2" w:rsidP="005651F2">
      <w:pPr>
        <w:spacing w:before="116" w:line="250" w:lineRule="exact"/>
        <w:jc w:val="both"/>
        <w:textAlignment w:val="baseline"/>
      </w:pPr>
      <w:r w:rsidRPr="00642325">
        <w:rPr>
          <w:rFonts w:ascii="Calibri" w:eastAsia="Garamond" w:hAnsi="Calibri" w:cs="Calibri"/>
          <w:spacing w:val="-4"/>
        </w:rPr>
        <w:t>Odnos cjenovnog i necjenovnog dijela ponude:</w:t>
      </w:r>
    </w:p>
    <w:tbl>
      <w:tblPr>
        <w:tblW w:w="0" w:type="auto"/>
        <w:jc w:val="center"/>
        <w:tblLayout w:type="fixed"/>
        <w:tblCellMar>
          <w:left w:w="0" w:type="dxa"/>
          <w:right w:w="0" w:type="dxa"/>
        </w:tblCellMar>
        <w:tblLook w:val="0000" w:firstRow="0" w:lastRow="0" w:firstColumn="0" w:lastColumn="0" w:noHBand="0" w:noVBand="0"/>
      </w:tblPr>
      <w:tblGrid>
        <w:gridCol w:w="2698"/>
        <w:gridCol w:w="2832"/>
        <w:gridCol w:w="1276"/>
        <w:gridCol w:w="2319"/>
      </w:tblGrid>
      <w:tr w:rsidR="005651F2" w:rsidRPr="00642325" w14:paraId="665EF57B" w14:textId="77777777" w:rsidTr="00687FE5">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4A1C5A9"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D2895DA" w14:textId="77777777" w:rsidR="005651F2" w:rsidRPr="00642325" w:rsidRDefault="005651F2" w:rsidP="00687FE5">
            <w:pPr>
              <w:spacing w:before="132" w:after="125" w:line="247" w:lineRule="exact"/>
              <w:jc w:val="center"/>
              <w:textAlignment w:val="baseline"/>
            </w:pPr>
            <w:r w:rsidRPr="00642325">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9097B2D" w14:textId="77777777" w:rsidR="005651F2" w:rsidRPr="00642325" w:rsidRDefault="005651F2" w:rsidP="00687FE5">
            <w:pPr>
              <w:spacing w:before="128" w:after="129" w:line="247" w:lineRule="exact"/>
              <w:jc w:val="center"/>
              <w:textAlignment w:val="baseline"/>
            </w:pPr>
            <w:r w:rsidRPr="00642325">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auto" w:fill="D9D9D9"/>
          </w:tcPr>
          <w:p w14:paraId="3BC742EB" w14:textId="77777777" w:rsidR="005651F2" w:rsidRPr="00642325" w:rsidRDefault="005651F2" w:rsidP="00687FE5">
            <w:pPr>
              <w:spacing w:after="5" w:line="247" w:lineRule="exact"/>
              <w:jc w:val="center"/>
              <w:textAlignment w:val="baseline"/>
            </w:pPr>
            <w:r w:rsidRPr="00642325">
              <w:rPr>
                <w:rFonts w:ascii="Calibri" w:eastAsia="Garamond" w:hAnsi="Calibri" w:cs="Calibri"/>
                <w:b/>
              </w:rPr>
              <w:t xml:space="preserve">Maksimalan broj </w:t>
            </w:r>
            <w:r w:rsidRPr="00642325">
              <w:rPr>
                <w:rFonts w:ascii="Calibri" w:eastAsia="Garamond" w:hAnsi="Calibri" w:cs="Calibri"/>
                <w:b/>
              </w:rPr>
              <w:br/>
              <w:t>bodova</w:t>
            </w:r>
          </w:p>
        </w:tc>
      </w:tr>
      <w:tr w:rsidR="005651F2" w:rsidRPr="00642325" w14:paraId="40713321" w14:textId="77777777" w:rsidTr="00687FE5">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3FC4DCB" w14:textId="77777777" w:rsidR="005651F2" w:rsidRPr="00642325" w:rsidRDefault="005651F2" w:rsidP="00687FE5">
            <w:pPr>
              <w:spacing w:after="23" w:line="259" w:lineRule="exact"/>
              <w:textAlignment w:val="baseline"/>
            </w:pPr>
            <w:r w:rsidRPr="00642325">
              <w:rPr>
                <w:rFonts w:ascii="Calibri" w:eastAsia="Garamond" w:hAnsi="Calibri" w:cs="Calibri"/>
              </w:rPr>
              <w:t>Cjenovni dio</w:t>
            </w:r>
          </w:p>
        </w:tc>
        <w:tc>
          <w:tcPr>
            <w:tcW w:w="283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4143FA" w14:textId="77777777" w:rsidR="005651F2" w:rsidRPr="00642325" w:rsidRDefault="005651F2" w:rsidP="00687FE5">
            <w:pPr>
              <w:spacing w:after="23" w:line="259" w:lineRule="exact"/>
              <w:textAlignment w:val="baseline"/>
            </w:pPr>
            <w:r w:rsidRPr="00642325">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FD9C8DB"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0FB36C7" w14:textId="77777777" w:rsidR="005651F2" w:rsidRPr="00642325" w:rsidRDefault="005651F2" w:rsidP="00687FE5">
            <w:pPr>
              <w:spacing w:after="29" w:line="253" w:lineRule="exact"/>
              <w:jc w:val="center"/>
              <w:textAlignment w:val="baseline"/>
            </w:pPr>
            <w:r w:rsidRPr="00642325">
              <w:rPr>
                <w:rFonts w:ascii="Calibri" w:eastAsia="Garamond" w:hAnsi="Calibri" w:cs="Calibri"/>
              </w:rPr>
              <w:t>70,00</w:t>
            </w:r>
          </w:p>
        </w:tc>
      </w:tr>
      <w:tr w:rsidR="005651F2" w:rsidRPr="00642325" w14:paraId="63C4413A"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51C353BA" w14:textId="77777777" w:rsidR="005651F2" w:rsidRPr="00642325" w:rsidRDefault="005651F2" w:rsidP="00687FE5">
            <w:pPr>
              <w:spacing w:after="19" w:line="254" w:lineRule="exact"/>
              <w:textAlignment w:val="baseline"/>
            </w:pPr>
            <w:r w:rsidRPr="00642325">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shd w:val="clear" w:color="auto" w:fill="auto"/>
            <w:vAlign w:val="center"/>
          </w:tcPr>
          <w:p w14:paraId="4D6FEA99" w14:textId="77777777" w:rsidR="005651F2" w:rsidRPr="00642325" w:rsidRDefault="005651F2" w:rsidP="00687FE5">
            <w:pPr>
              <w:spacing w:after="20" w:line="253" w:lineRule="exact"/>
              <w:textAlignment w:val="baseline"/>
            </w:pPr>
            <w:r w:rsidRPr="00642325">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shd w:val="clear" w:color="auto" w:fill="auto"/>
            <w:vAlign w:val="center"/>
          </w:tcPr>
          <w:p w14:paraId="5987DC3A"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c>
          <w:tcPr>
            <w:tcW w:w="2319" w:type="dxa"/>
            <w:tcBorders>
              <w:top w:val="single" w:sz="5" w:space="0" w:color="000000"/>
              <w:left w:val="single" w:sz="5" w:space="0" w:color="000000"/>
              <w:right w:val="single" w:sz="5" w:space="0" w:color="000000"/>
            </w:tcBorders>
            <w:shd w:val="clear" w:color="auto" w:fill="auto"/>
            <w:vAlign w:val="center"/>
          </w:tcPr>
          <w:p w14:paraId="4C188572"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10,00</w:t>
            </w:r>
          </w:p>
        </w:tc>
      </w:tr>
      <w:tr w:rsidR="005651F2" w:rsidRPr="00642325" w14:paraId="102766C0" w14:textId="77777777" w:rsidTr="00687FE5">
        <w:trPr>
          <w:trHeight w:val="344"/>
          <w:jc w:val="center"/>
        </w:trPr>
        <w:tc>
          <w:tcPr>
            <w:tcW w:w="2698" w:type="dxa"/>
            <w:tcBorders>
              <w:top w:val="single" w:sz="5" w:space="0" w:color="000000"/>
              <w:left w:val="single" w:sz="5" w:space="0" w:color="000000"/>
              <w:right w:val="single" w:sz="5" w:space="0" w:color="000000"/>
            </w:tcBorders>
            <w:shd w:val="clear" w:color="auto" w:fill="auto"/>
            <w:vAlign w:val="center"/>
          </w:tcPr>
          <w:p w14:paraId="7B072D9A" w14:textId="77777777" w:rsidR="005651F2" w:rsidRPr="00642325" w:rsidRDefault="005651F2" w:rsidP="00687FE5">
            <w:pPr>
              <w:snapToGrid w:val="0"/>
              <w:spacing w:after="19" w:line="254" w:lineRule="exact"/>
              <w:textAlignment w:val="baseline"/>
              <w:rPr>
                <w:rFonts w:ascii="Calibri" w:eastAsia="Garamond" w:hAnsi="Calibri" w:cs="Calibri"/>
              </w:rPr>
            </w:pPr>
          </w:p>
        </w:tc>
        <w:tc>
          <w:tcPr>
            <w:tcW w:w="2832" w:type="dxa"/>
            <w:tcBorders>
              <w:top w:val="single" w:sz="5" w:space="0" w:color="000000"/>
              <w:left w:val="single" w:sz="5" w:space="0" w:color="000000"/>
              <w:right w:val="single" w:sz="5" w:space="0" w:color="000000"/>
            </w:tcBorders>
            <w:shd w:val="clear" w:color="auto" w:fill="auto"/>
            <w:vAlign w:val="center"/>
          </w:tcPr>
          <w:p w14:paraId="5D6D5D7C" w14:textId="77777777" w:rsidR="005651F2" w:rsidRPr="00642325" w:rsidRDefault="005651F2" w:rsidP="00687FE5">
            <w:pPr>
              <w:spacing w:after="20" w:line="253" w:lineRule="exact"/>
              <w:textAlignment w:val="baseline"/>
            </w:pPr>
            <w:r w:rsidRPr="00642325">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shd w:val="clear" w:color="auto" w:fill="auto"/>
            <w:vAlign w:val="center"/>
          </w:tcPr>
          <w:p w14:paraId="47A857A8"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c>
          <w:tcPr>
            <w:tcW w:w="2319" w:type="dxa"/>
            <w:tcBorders>
              <w:top w:val="single" w:sz="5" w:space="0" w:color="000000"/>
              <w:left w:val="single" w:sz="5" w:space="0" w:color="000000"/>
              <w:right w:val="single" w:sz="5" w:space="0" w:color="000000"/>
            </w:tcBorders>
            <w:shd w:val="clear" w:color="auto" w:fill="auto"/>
            <w:vAlign w:val="center"/>
          </w:tcPr>
          <w:p w14:paraId="20379A4E" w14:textId="77777777" w:rsidR="005651F2" w:rsidRPr="00642325" w:rsidRDefault="005651F2" w:rsidP="00687FE5">
            <w:pPr>
              <w:spacing w:after="20" w:line="253" w:lineRule="exact"/>
              <w:jc w:val="center"/>
              <w:textAlignment w:val="baseline"/>
            </w:pPr>
            <w:r w:rsidRPr="00642325">
              <w:rPr>
                <w:rFonts w:ascii="Calibri" w:eastAsia="Garamond" w:hAnsi="Calibri" w:cs="Calibri"/>
              </w:rPr>
              <w:t>20,00</w:t>
            </w:r>
          </w:p>
        </w:tc>
      </w:tr>
      <w:tr w:rsidR="005651F2" w:rsidRPr="00642325" w14:paraId="1FF62F0E" w14:textId="77777777" w:rsidTr="00687FE5">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529D8102" w14:textId="77777777" w:rsidR="005651F2" w:rsidRPr="00642325" w:rsidRDefault="005651F2" w:rsidP="00687FE5">
            <w:pPr>
              <w:spacing w:after="38" w:line="247" w:lineRule="exact"/>
              <w:textAlignment w:val="baseline"/>
            </w:pPr>
            <w:r w:rsidRPr="00642325">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F6AF879"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5CB367D" w14:textId="77777777" w:rsidR="005651F2" w:rsidRPr="00642325" w:rsidRDefault="005651F2" w:rsidP="00687FE5">
            <w:pPr>
              <w:spacing w:after="38" w:line="247" w:lineRule="exact"/>
              <w:jc w:val="center"/>
              <w:textAlignment w:val="baseline"/>
            </w:pPr>
            <w:r w:rsidRPr="00642325">
              <w:rPr>
                <w:rFonts w:ascii="Calibri" w:eastAsia="Garamond" w:hAnsi="Calibri" w:cs="Calibri"/>
                <w:b/>
              </w:rPr>
              <w:t>100,00</w:t>
            </w:r>
          </w:p>
        </w:tc>
      </w:tr>
    </w:tbl>
    <w:p w14:paraId="67854DF6" w14:textId="04B00317" w:rsidR="005651F2" w:rsidRPr="00642325" w:rsidRDefault="005651F2" w:rsidP="005651F2">
      <w:pPr>
        <w:spacing w:line="20" w:lineRule="exact"/>
        <w:rPr>
          <w:rFonts w:ascii="Calibri" w:hAnsi="Calibri" w:cs="Calibri"/>
        </w:rPr>
      </w:pPr>
    </w:p>
    <w:p w14:paraId="654285E5" w14:textId="09D95FFD" w:rsidR="005651F2" w:rsidRPr="005651F2" w:rsidRDefault="005651F2" w:rsidP="005651F2">
      <w:pPr>
        <w:tabs>
          <w:tab w:val="left" w:pos="9072"/>
        </w:tabs>
        <w:spacing w:before="10" w:line="249" w:lineRule="exact"/>
        <w:jc w:val="both"/>
        <w:textAlignment w:val="baseline"/>
      </w:pPr>
      <w:r w:rsidRPr="00642325">
        <w:rPr>
          <w:rFonts w:ascii="Calibri" w:eastAsia="Garamond" w:hAnsi="Calibri" w:cs="Calibri"/>
          <w:b/>
        </w:rPr>
        <w:t>Bodovi se zaokružuju na dvije decimale.</w:t>
      </w:r>
    </w:p>
    <w:p w14:paraId="5651CDC1" w14:textId="6F3A59EE" w:rsidR="005651F2" w:rsidRPr="005651F2" w:rsidRDefault="005651F2" w:rsidP="005651F2">
      <w:pPr>
        <w:spacing w:before="102" w:after="119" w:line="260" w:lineRule="exact"/>
        <w:textAlignment w:val="baseline"/>
      </w:pPr>
      <w:r w:rsidRPr="00642325">
        <w:rPr>
          <w:rFonts w:ascii="Calibri" w:eastAsia="Garamond" w:hAnsi="Calibri" w:cs="Calibri"/>
          <w:b/>
          <w:i/>
          <w:spacing w:val="-13"/>
          <w:u w:val="single"/>
        </w:rPr>
        <w:t>Kriterij I – cjenovni dio</w:t>
      </w:r>
    </w:p>
    <w:tbl>
      <w:tblPr>
        <w:tblW w:w="0" w:type="auto"/>
        <w:jc w:val="center"/>
        <w:tblLayout w:type="fixed"/>
        <w:tblLook w:val="0000" w:firstRow="0" w:lastRow="0" w:firstColumn="0" w:lastColumn="0" w:noHBand="0" w:noVBand="0"/>
      </w:tblPr>
      <w:tblGrid>
        <w:gridCol w:w="2660"/>
        <w:gridCol w:w="2551"/>
      </w:tblGrid>
      <w:tr w:rsidR="005651F2" w:rsidRPr="00642325" w14:paraId="16C11CEE"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1B4F5908" w14:textId="77777777" w:rsidR="005651F2" w:rsidRPr="00642325" w:rsidRDefault="005651F2" w:rsidP="00687FE5">
            <w:pPr>
              <w:spacing w:line="247" w:lineRule="exact"/>
              <w:textAlignment w:val="baseline"/>
            </w:pPr>
            <w:r w:rsidRPr="00642325">
              <w:rPr>
                <w:rFonts w:ascii="Calibri" w:eastAsia="Garamond" w:hAnsi="Calibri" w:cs="Calibri"/>
              </w:rPr>
              <w:t>Kriterij</w:t>
            </w:r>
          </w:p>
          <w:p w14:paraId="4E173B4E" w14:textId="77777777" w:rsidR="005651F2" w:rsidRPr="00642325" w:rsidRDefault="005651F2" w:rsidP="00687FE5">
            <w:pPr>
              <w:spacing w:line="247" w:lineRule="exact"/>
              <w:textAlignment w:val="baseline"/>
              <w:rPr>
                <w:rFonts w:ascii="Calibri" w:eastAsia="Garamond" w:hAnsi="Calibri" w:cs="Calibri"/>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C4B1066"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tc>
      </w:tr>
      <w:tr w:rsidR="005651F2" w:rsidRPr="00642325" w14:paraId="2EAFA3D3" w14:textId="77777777" w:rsidTr="00687FE5">
        <w:trPr>
          <w:jc w:val="center"/>
        </w:trPr>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097FA451" w14:textId="77777777" w:rsidR="005651F2" w:rsidRPr="00642325" w:rsidRDefault="005651F2" w:rsidP="00687FE5">
            <w:pPr>
              <w:spacing w:line="247" w:lineRule="exact"/>
              <w:textAlignment w:val="baseline"/>
            </w:pPr>
            <w:r w:rsidRPr="00642325">
              <w:rPr>
                <w:rFonts w:ascii="Calibri" w:eastAsia="Garamond" w:hAnsi="Calibri" w:cs="Calibri"/>
              </w:rPr>
              <w:t>Cijena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0CF6057" w14:textId="77777777" w:rsidR="005651F2" w:rsidRPr="00642325" w:rsidRDefault="005651F2" w:rsidP="00687FE5">
            <w:pPr>
              <w:spacing w:line="247" w:lineRule="exact"/>
              <w:textAlignment w:val="baseline"/>
            </w:pPr>
            <w:r w:rsidRPr="00642325">
              <w:rPr>
                <w:rFonts w:ascii="Calibri" w:eastAsia="Garamond" w:hAnsi="Calibri" w:cs="Calibri"/>
              </w:rPr>
              <w:t>70,00% = 70,00 bodova</w:t>
            </w:r>
          </w:p>
        </w:tc>
      </w:tr>
    </w:tbl>
    <w:p w14:paraId="051BA907" w14:textId="21DE6B51" w:rsidR="005651F2" w:rsidRPr="005651F2" w:rsidRDefault="005651F2" w:rsidP="005651F2">
      <w:pPr>
        <w:spacing w:line="369" w:lineRule="exact"/>
        <w:textAlignment w:val="baseline"/>
      </w:pPr>
      <w:r w:rsidRPr="00642325">
        <w:rPr>
          <w:rFonts w:ascii="Calibri" w:eastAsia="Garamond" w:hAnsi="Calibri" w:cs="Calibri"/>
          <w:spacing w:val="-6"/>
        </w:rPr>
        <w:t xml:space="preserve">Maksimalni broj bodova koji ponuditelj može ostvariti prema ovom kriteriju je </w:t>
      </w:r>
      <w:r w:rsidRPr="00642325">
        <w:rPr>
          <w:rFonts w:ascii="Calibri" w:eastAsia="Garamond" w:hAnsi="Calibri" w:cs="Calibri"/>
          <w:b/>
          <w:spacing w:val="-6"/>
        </w:rPr>
        <w:t>70,00</w:t>
      </w:r>
      <w:r w:rsidRPr="00642325">
        <w:rPr>
          <w:rFonts w:ascii="Calibri" w:eastAsia="Garamond" w:hAnsi="Calibri" w:cs="Calibri"/>
          <w:spacing w:val="-6"/>
        </w:rPr>
        <w:t>.</w:t>
      </w:r>
    </w:p>
    <w:p w14:paraId="11302369" w14:textId="77777777" w:rsidR="005651F2" w:rsidRPr="00642325" w:rsidRDefault="005651F2" w:rsidP="005651F2">
      <w:pPr>
        <w:spacing w:after="0" w:line="247" w:lineRule="exact"/>
        <w:jc w:val="both"/>
        <w:textAlignment w:val="baseline"/>
      </w:pPr>
      <w:r w:rsidRPr="00642325">
        <w:rPr>
          <w:rFonts w:ascii="Calibri" w:eastAsia="Garamond" w:hAnsi="Calibri" w:cs="Calibri"/>
          <w:b/>
        </w:rPr>
        <w:t>Sustav i ocjenjivanje odabira sukladno kriteriju cijena ponude:</w:t>
      </w:r>
    </w:p>
    <w:p w14:paraId="7ECB3544" w14:textId="77777777" w:rsidR="005651F2" w:rsidRPr="00642325" w:rsidRDefault="005651F2" w:rsidP="005651F2">
      <w:pPr>
        <w:spacing w:after="0" w:line="369" w:lineRule="exact"/>
        <w:jc w:val="both"/>
        <w:textAlignment w:val="baseline"/>
      </w:pPr>
      <w:r w:rsidRPr="00642325">
        <w:rPr>
          <w:rFonts w:ascii="Calibri" w:eastAsia="Garamond" w:hAnsi="Calibri" w:cs="Calibri"/>
          <w:spacing w:val="-6"/>
        </w:rPr>
        <w:t xml:space="preserve">Maksimalni broj bodova (70,00) dodijeliti će se ponudi s najnižom cijenom. </w:t>
      </w:r>
    </w:p>
    <w:p w14:paraId="54C76A26" w14:textId="77777777" w:rsidR="005651F2" w:rsidRPr="00642325" w:rsidRDefault="005651F2" w:rsidP="005651F2">
      <w:pPr>
        <w:spacing w:before="115" w:after="0" w:line="255" w:lineRule="exact"/>
        <w:jc w:val="both"/>
        <w:textAlignment w:val="baseline"/>
      </w:pPr>
      <w:r w:rsidRPr="00642325">
        <w:rPr>
          <w:rFonts w:ascii="Calibri" w:eastAsia="Garamond" w:hAnsi="Calibri" w:cs="Calibri"/>
          <w:spacing w:val="-4"/>
        </w:rPr>
        <w:t xml:space="preserve">Bodovna vrijednost prema ovom kriteriju izračunava se prema slijedećoj formuli: </w:t>
      </w:r>
    </w:p>
    <w:p w14:paraId="01402061" w14:textId="77777777" w:rsidR="005651F2" w:rsidRPr="00642325" w:rsidRDefault="005651F2" w:rsidP="005651F2">
      <w:pPr>
        <w:spacing w:before="110" w:after="0" w:line="253" w:lineRule="exact"/>
        <w:jc w:val="center"/>
        <w:textAlignment w:val="baseline"/>
      </w:pPr>
      <w:r w:rsidRPr="00642325">
        <w:rPr>
          <w:rFonts w:ascii="Calibri" w:eastAsia="Garamond" w:hAnsi="Calibri" w:cs="Calibri"/>
          <w:spacing w:val="-4"/>
        </w:rPr>
        <w:t>P = Pl/Pt x 70,00</w:t>
      </w:r>
    </w:p>
    <w:p w14:paraId="1426E449" w14:textId="77777777" w:rsidR="005651F2" w:rsidRPr="00642325" w:rsidRDefault="005651F2" w:rsidP="005651F2">
      <w:pPr>
        <w:spacing w:after="0" w:line="253" w:lineRule="exact"/>
        <w:jc w:val="both"/>
        <w:textAlignment w:val="baseline"/>
      </w:pPr>
      <w:r w:rsidRPr="00642325">
        <w:rPr>
          <w:rFonts w:ascii="Calibri" w:eastAsia="Garamond" w:hAnsi="Calibri" w:cs="Calibri"/>
        </w:rPr>
        <w:t>P – broj bodova koji je ponuda dobila za ponuđenu cijenu</w:t>
      </w:r>
    </w:p>
    <w:p w14:paraId="33107D18" w14:textId="77777777" w:rsidR="005651F2" w:rsidRPr="00642325" w:rsidRDefault="005651F2" w:rsidP="005651F2">
      <w:pPr>
        <w:spacing w:after="0" w:line="308" w:lineRule="exact"/>
        <w:jc w:val="both"/>
        <w:textAlignment w:val="baseline"/>
      </w:pPr>
      <w:r w:rsidRPr="00642325">
        <w:rPr>
          <w:rFonts w:ascii="Calibri" w:eastAsia="Garamond" w:hAnsi="Calibri" w:cs="Calibri"/>
        </w:rPr>
        <w:t>Pl - najniža cijena ponuđena u postupku javne nabave</w:t>
      </w:r>
    </w:p>
    <w:p w14:paraId="1A9BC605" w14:textId="77777777" w:rsidR="005651F2" w:rsidRPr="00642325" w:rsidRDefault="005651F2" w:rsidP="005651F2">
      <w:pPr>
        <w:spacing w:after="0" w:line="259" w:lineRule="exact"/>
        <w:jc w:val="both"/>
        <w:textAlignment w:val="baseline"/>
      </w:pPr>
      <w:r w:rsidRPr="00642325">
        <w:rPr>
          <w:rFonts w:ascii="Calibri" w:eastAsia="Garamond" w:hAnsi="Calibri" w:cs="Calibri"/>
          <w:spacing w:val="-3"/>
        </w:rPr>
        <w:t>Pt – cijena ponude koja je predmet ocjene</w:t>
      </w:r>
    </w:p>
    <w:p w14:paraId="650863CD" w14:textId="77777777" w:rsidR="005651F2" w:rsidRPr="00642325" w:rsidRDefault="005651F2" w:rsidP="005651F2">
      <w:pPr>
        <w:spacing w:after="0" w:line="254" w:lineRule="exact"/>
        <w:jc w:val="both"/>
        <w:textAlignment w:val="baseline"/>
      </w:pPr>
      <w:r w:rsidRPr="00642325">
        <w:rPr>
          <w:rFonts w:ascii="Calibri" w:eastAsia="Garamond" w:hAnsi="Calibri" w:cs="Calibri"/>
          <w:spacing w:val="-4"/>
        </w:rPr>
        <w:t>70,00 – maksimalni broj bodova</w:t>
      </w:r>
    </w:p>
    <w:p w14:paraId="55692B0F" w14:textId="77C57CD0" w:rsidR="005651F2" w:rsidRPr="005651F2" w:rsidRDefault="005651F2" w:rsidP="005651F2">
      <w:pPr>
        <w:spacing w:before="470" w:line="255" w:lineRule="exact"/>
        <w:jc w:val="both"/>
        <w:textAlignment w:val="baseline"/>
      </w:pPr>
      <w:r w:rsidRPr="00642325">
        <w:rPr>
          <w:rFonts w:ascii="Calibri" w:eastAsia="Garamond" w:hAnsi="Calibri" w:cs="Calibri"/>
          <w:b/>
          <w:i/>
          <w:spacing w:val="-13"/>
          <w:u w:val="single"/>
        </w:rPr>
        <w:t>Kriterij II – necjenovni dio</w:t>
      </w:r>
    </w:p>
    <w:tbl>
      <w:tblPr>
        <w:tblW w:w="0" w:type="auto"/>
        <w:jc w:val="center"/>
        <w:tblLayout w:type="fixed"/>
        <w:tblLook w:val="0000" w:firstRow="0" w:lastRow="0" w:firstColumn="0" w:lastColumn="0" w:noHBand="0" w:noVBand="0"/>
      </w:tblPr>
      <w:tblGrid>
        <w:gridCol w:w="3470"/>
        <w:gridCol w:w="3327"/>
      </w:tblGrid>
      <w:tr w:rsidR="005651F2" w:rsidRPr="00642325" w14:paraId="408F3223" w14:textId="77777777" w:rsidTr="00687FE5">
        <w:trPr>
          <w:trHeight w:val="465"/>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EA5C8EC" w14:textId="77777777" w:rsidR="005651F2" w:rsidRPr="00642325" w:rsidRDefault="005651F2" w:rsidP="00687FE5">
            <w:pPr>
              <w:spacing w:line="247" w:lineRule="exact"/>
              <w:textAlignment w:val="baseline"/>
            </w:pPr>
            <w:r w:rsidRPr="00642325">
              <w:rPr>
                <w:rFonts w:ascii="Calibri" w:eastAsia="Garamond" w:hAnsi="Calibri" w:cs="Calibri"/>
              </w:rPr>
              <w:t>Kriterij</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7919E3D7" w14:textId="77777777" w:rsidR="005651F2" w:rsidRPr="00642325" w:rsidRDefault="005651F2" w:rsidP="00687FE5">
            <w:pPr>
              <w:spacing w:line="247" w:lineRule="exact"/>
              <w:textAlignment w:val="baseline"/>
            </w:pPr>
            <w:r w:rsidRPr="00642325">
              <w:rPr>
                <w:rFonts w:ascii="Calibri" w:eastAsia="Garamond" w:hAnsi="Calibri" w:cs="Calibri"/>
              </w:rPr>
              <w:t>Relativni značaj:</w:t>
            </w:r>
          </w:p>
          <w:p w14:paraId="7146B4B3" w14:textId="77777777" w:rsidR="005651F2" w:rsidRPr="00642325" w:rsidRDefault="005651F2" w:rsidP="00687FE5">
            <w:pPr>
              <w:spacing w:line="247" w:lineRule="exact"/>
              <w:textAlignment w:val="baseline"/>
              <w:rPr>
                <w:rFonts w:ascii="Calibri" w:eastAsia="Garamond" w:hAnsi="Calibri" w:cs="Calibri"/>
              </w:rPr>
            </w:pPr>
          </w:p>
        </w:tc>
      </w:tr>
      <w:tr w:rsidR="005651F2" w:rsidRPr="00642325" w14:paraId="53C183DB"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50832CF9" w14:textId="77777777" w:rsidR="005651F2" w:rsidRPr="00642325" w:rsidRDefault="005651F2" w:rsidP="00687FE5">
            <w:pPr>
              <w:spacing w:line="247" w:lineRule="exact"/>
              <w:textAlignment w:val="baseline"/>
            </w:pPr>
            <w:r w:rsidRPr="00642325">
              <w:rPr>
                <w:rFonts w:ascii="Calibri" w:eastAsia="Garamond" w:hAnsi="Calibri" w:cs="Calibri"/>
              </w:rPr>
              <w:t>Odaziv na reklamaciju (ONR)</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53613881" w14:textId="77777777" w:rsidR="005651F2" w:rsidRPr="00642325" w:rsidRDefault="005651F2" w:rsidP="00687FE5">
            <w:pPr>
              <w:spacing w:line="247" w:lineRule="exact"/>
              <w:textAlignment w:val="baseline"/>
            </w:pPr>
            <w:r w:rsidRPr="00642325">
              <w:rPr>
                <w:rFonts w:ascii="Calibri" w:eastAsia="Garamond" w:hAnsi="Calibri" w:cs="Calibri"/>
              </w:rPr>
              <w:t>10,00% = 10,00 bodova</w:t>
            </w:r>
          </w:p>
        </w:tc>
      </w:tr>
      <w:tr w:rsidR="005651F2" w:rsidRPr="00642325" w14:paraId="2339956A" w14:textId="77777777" w:rsidTr="00687FE5">
        <w:trPr>
          <w:trHeight w:val="451"/>
          <w:jc w:val="center"/>
        </w:trPr>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41EC3DFA" w14:textId="77777777" w:rsidR="005651F2" w:rsidRPr="00642325" w:rsidRDefault="005651F2" w:rsidP="00687FE5">
            <w:pPr>
              <w:spacing w:line="247" w:lineRule="exact"/>
              <w:textAlignment w:val="baseline"/>
            </w:pPr>
            <w:r w:rsidRPr="00642325">
              <w:rPr>
                <w:rFonts w:ascii="Calibri" w:eastAsia="Garamond" w:hAnsi="Calibri" w:cs="Calibri"/>
              </w:rPr>
              <w:t>Kvaliteta proizvoda (K)</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14:paraId="1F127C5C" w14:textId="77777777" w:rsidR="005651F2" w:rsidRPr="00642325" w:rsidRDefault="005651F2" w:rsidP="00687FE5">
            <w:pPr>
              <w:spacing w:line="247" w:lineRule="exact"/>
              <w:textAlignment w:val="baseline"/>
            </w:pPr>
            <w:r w:rsidRPr="00642325">
              <w:rPr>
                <w:rFonts w:ascii="Calibri" w:eastAsia="Garamond" w:hAnsi="Calibri" w:cs="Calibri"/>
              </w:rPr>
              <w:t>20,00% = 20,00 bodova</w:t>
            </w:r>
          </w:p>
        </w:tc>
      </w:tr>
    </w:tbl>
    <w:p w14:paraId="7325BBA0" w14:textId="77777777" w:rsidR="005651F2" w:rsidRPr="00642325" w:rsidRDefault="005651F2" w:rsidP="005651F2">
      <w:pPr>
        <w:spacing w:before="131" w:after="110" w:line="248" w:lineRule="exact"/>
        <w:jc w:val="center"/>
        <w:textAlignment w:val="baseline"/>
      </w:pPr>
      <w:r w:rsidRPr="00642325">
        <w:rPr>
          <w:rFonts w:ascii="Calibri" w:eastAsia="Garamond" w:hAnsi="Calibri" w:cs="Calibri"/>
        </w:rPr>
        <w:t xml:space="preserve">Maksimalni broj bodova koji ponuditelj može dobiti po ovom kriteriju je </w:t>
      </w:r>
      <w:r w:rsidRPr="00642325">
        <w:rPr>
          <w:rFonts w:ascii="Calibri" w:eastAsia="Garamond" w:hAnsi="Calibri" w:cs="Calibri"/>
          <w:b/>
        </w:rPr>
        <w:t>30,00</w:t>
      </w:r>
      <w:r w:rsidRPr="00642325">
        <w:rPr>
          <w:rFonts w:ascii="Calibri" w:eastAsia="Garamond" w:hAnsi="Calibri" w:cs="Calibri"/>
        </w:rPr>
        <w:t>.</w:t>
      </w:r>
    </w:p>
    <w:p w14:paraId="099BEB34" w14:textId="77777777" w:rsidR="005651F2" w:rsidRPr="00642325" w:rsidRDefault="005651F2" w:rsidP="005651F2">
      <w:pPr>
        <w:spacing w:before="254" w:after="90" w:line="365" w:lineRule="exact"/>
        <w:jc w:val="both"/>
        <w:textAlignment w:val="baseline"/>
      </w:pPr>
      <w:r w:rsidRPr="00642325">
        <w:rPr>
          <w:rFonts w:ascii="Calibri" w:eastAsia="Garamond" w:hAnsi="Calibri" w:cs="Calibri"/>
          <w:b/>
        </w:rPr>
        <w:t xml:space="preserve">OPIS NECJENOVNOG KRITERIJA: </w:t>
      </w:r>
    </w:p>
    <w:p w14:paraId="3D9AE9F4" w14:textId="77777777" w:rsidR="005651F2" w:rsidRPr="00642325" w:rsidRDefault="005651F2" w:rsidP="005651F2">
      <w:pPr>
        <w:spacing w:before="254" w:after="90"/>
        <w:jc w:val="both"/>
        <w:textAlignment w:val="baseline"/>
      </w:pPr>
      <w:r w:rsidRPr="00642325">
        <w:rPr>
          <w:rFonts w:ascii="Calibri" w:eastAsia="Garamond" w:hAnsi="Calibri" w:cs="Calibri"/>
          <w:b/>
        </w:rPr>
        <w:t xml:space="preserve">Odaziv na reklamaciju (ONR): </w:t>
      </w:r>
      <w:r w:rsidRPr="00642325">
        <w:rPr>
          <w:rFonts w:ascii="Calibri" w:eastAsia="Garamond" w:hAnsi="Calibri" w:cs="Calibri"/>
        </w:rPr>
        <w:t>odaziv dobavljača na reklamaciju, odnosno isporuka zamjenske robe istog dana do određenog sata.</w:t>
      </w:r>
    </w:p>
    <w:p w14:paraId="7B0E1B17" w14:textId="77777777" w:rsidR="005651F2" w:rsidRPr="00642325" w:rsidRDefault="005651F2" w:rsidP="005651F2">
      <w:pPr>
        <w:pStyle w:val="ListParagraph"/>
        <w:ind w:left="0"/>
      </w:pPr>
      <w:r w:rsidRPr="00642325">
        <w:rPr>
          <w:rFonts w:eastAsia="Garamond"/>
        </w:rPr>
        <w:t>Maksimalni broj bodova koji ponuditelj može dobiti po ovom kriteriju je 10,00.</w:t>
      </w:r>
    </w:p>
    <w:p w14:paraId="67323F4F" w14:textId="77777777" w:rsidR="005651F2" w:rsidRPr="00642325" w:rsidRDefault="005651F2" w:rsidP="005651F2">
      <w:pPr>
        <w:pStyle w:val="ListParagraph"/>
        <w:ind w:left="0"/>
      </w:pPr>
      <w:r w:rsidRPr="00642325">
        <w:rPr>
          <w:rFonts w:eastAsia="Garamond"/>
        </w:rPr>
        <w:lastRenderedPageBreak/>
        <w:t>Maksimalno dozvoljeno vrijeme za odaziv na reklamaciju i, ako Naručitelj to zahtijeva, dostavu zamjenskog proizvoda je isti dan do 12:00 sati.</w:t>
      </w:r>
    </w:p>
    <w:p w14:paraId="0DB3A094" w14:textId="2FA3B331" w:rsidR="005651F2" w:rsidRPr="00642325" w:rsidRDefault="005651F2" w:rsidP="005651F2">
      <w:pPr>
        <w:pStyle w:val="ListParagraph"/>
        <w:ind w:left="0"/>
      </w:pPr>
      <w:r w:rsidRPr="00642325">
        <w:rPr>
          <w:noProof/>
          <w:lang w:eastAsia="hr-HR"/>
        </w:rPr>
        <mc:AlternateContent>
          <mc:Choice Requires="wps">
            <w:drawing>
              <wp:anchor distT="0" distB="0" distL="0" distR="0" simplePos="0" relativeHeight="251662336" behindDoc="1" locked="0" layoutInCell="1" allowOverlap="1" wp14:anchorId="63E1A805" wp14:editId="17443B4D">
                <wp:simplePos x="0" y="0"/>
                <wp:positionH relativeFrom="page">
                  <wp:posOffset>6471920</wp:posOffset>
                </wp:positionH>
                <wp:positionV relativeFrom="page">
                  <wp:posOffset>10091420</wp:posOffset>
                </wp:positionV>
                <wp:extent cx="236855" cy="143510"/>
                <wp:effectExtent l="4445" t="4445" r="6350" b="444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631DED" w14:textId="77777777" w:rsidR="000F35C3" w:rsidRDefault="000F35C3" w:rsidP="005651F2">
                            <w:pPr>
                              <w:spacing w:before="4" w:line="217" w:lineRule="exact"/>
                              <w:textAlignment w:val="baseline"/>
                              <w:rPr>
                                <w:color w:val="000000"/>
                                <w:spacing w:val="22"/>
                                <w:sz w:val="20"/>
                              </w:rPr>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A805" id="Text Box 19" o:spid="_x0000_s1033" type="#_x0000_t202" style="position:absolute;margin-left:509.6pt;margin-top:794.6pt;width:18.65pt;height:11.3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" stroked="f">
                <v:fill opacity="0"/>
                <v:textbox inset=".15pt,.15pt,.15pt,.15pt">
                  <w:txbxContent>
                    <w:p w14:paraId="1E631DED" w14:textId="77777777" w:rsidR="000F35C3" w:rsidRDefault="000F35C3" w:rsidP="005651F2">
                      <w:pPr>
                        <w:spacing w:before="4" w:line="217" w:lineRule="exact"/>
                        <w:textAlignment w:val="baseline"/>
                        <w:rPr>
                          <w:color w:val="000000"/>
                          <w:spacing w:val="22"/>
                          <w:sz w:val="20"/>
                        </w:rPr>
                      </w:pPr>
                    </w:p>
                  </w:txbxContent>
                </v:textbox>
                <w10:wrap type="square" anchorx="page" anchory="page"/>
              </v:shape>
            </w:pict>
          </mc:Fallback>
        </mc:AlternateContent>
      </w:r>
      <w:r w:rsidRPr="00642325">
        <w:t xml:space="preserve">Bodovi za ponuđeni kraći rok od maksimalnog dodjeljivat će se </w:t>
      </w:r>
      <w:r w:rsidRPr="00642325">
        <w:rPr>
          <w:rFonts w:eastAsia="Garamond"/>
        </w:rPr>
        <w:t xml:space="preserve">prema sljedećoj tablici: </w:t>
      </w:r>
    </w:p>
    <w:p w14:paraId="3F24104D" w14:textId="77777777" w:rsidR="005651F2" w:rsidRPr="00642325" w:rsidRDefault="005651F2" w:rsidP="005651F2">
      <w:pPr>
        <w:pStyle w:val="ListParagraph"/>
        <w:ind w:left="0"/>
        <w:rPr>
          <w:rFonts w:eastAsia="Garamond"/>
        </w:rPr>
      </w:pPr>
    </w:p>
    <w:tbl>
      <w:tblPr>
        <w:tblW w:w="0" w:type="auto"/>
        <w:jc w:val="center"/>
        <w:tblLayout w:type="fixed"/>
        <w:tblCellMar>
          <w:left w:w="0" w:type="dxa"/>
          <w:right w:w="0" w:type="dxa"/>
        </w:tblCellMar>
        <w:tblLook w:val="0000" w:firstRow="0" w:lastRow="0" w:firstColumn="0" w:lastColumn="0" w:noHBand="0" w:noVBand="0"/>
      </w:tblPr>
      <w:tblGrid>
        <w:gridCol w:w="3101"/>
        <w:gridCol w:w="3100"/>
      </w:tblGrid>
      <w:tr w:rsidR="005651F2" w:rsidRPr="00642325" w14:paraId="37DEAA91" w14:textId="77777777" w:rsidTr="00687FE5">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5923F33" w14:textId="77777777" w:rsidR="005651F2" w:rsidRPr="00642325" w:rsidRDefault="005651F2" w:rsidP="00687FE5">
            <w:pPr>
              <w:pStyle w:val="ListParagraph"/>
              <w:ind w:left="0"/>
              <w:jc w:val="center"/>
            </w:pPr>
            <w:r w:rsidRPr="00642325">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68F7094" w14:textId="77777777" w:rsidR="005651F2" w:rsidRPr="00642325" w:rsidRDefault="005651F2" w:rsidP="00687FE5">
            <w:pPr>
              <w:pStyle w:val="ListParagraph"/>
              <w:ind w:left="0"/>
              <w:jc w:val="center"/>
            </w:pPr>
            <w:r w:rsidRPr="00642325">
              <w:rPr>
                <w:rFonts w:eastAsia="Garamond"/>
                <w:b/>
              </w:rPr>
              <w:t>Broj bodova koji se dodjeljuje</w:t>
            </w:r>
          </w:p>
        </w:tc>
      </w:tr>
      <w:tr w:rsidR="005651F2" w:rsidRPr="00642325" w14:paraId="47DA666C" w14:textId="77777777" w:rsidTr="00687FE5">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25D7B" w14:textId="77777777" w:rsidR="005651F2" w:rsidRPr="00642325" w:rsidRDefault="005651F2" w:rsidP="00687FE5">
            <w:pPr>
              <w:pStyle w:val="ListParagraph"/>
              <w:ind w:left="0"/>
              <w:jc w:val="center"/>
            </w:pPr>
            <w:r w:rsidRPr="00642325">
              <w:t xml:space="preserve"> </w:t>
            </w:r>
            <w:r w:rsidRPr="00642325">
              <w:rPr>
                <w:rFonts w:eastAsia="Garamond"/>
              </w:rPr>
              <w:t>od 12:00 sati nadalje</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092B99" w14:textId="77777777" w:rsidR="005651F2" w:rsidRPr="00642325" w:rsidRDefault="005651F2" w:rsidP="00687FE5">
            <w:pPr>
              <w:pStyle w:val="ListParagraph"/>
              <w:ind w:left="0"/>
              <w:jc w:val="center"/>
            </w:pPr>
            <w:r w:rsidRPr="00642325">
              <w:rPr>
                <w:rFonts w:eastAsia="Garamond"/>
              </w:rPr>
              <w:t>0,00</w:t>
            </w:r>
          </w:p>
        </w:tc>
      </w:tr>
      <w:tr w:rsidR="005651F2" w:rsidRPr="00642325" w14:paraId="58799BB5" w14:textId="77777777" w:rsidTr="00687FE5">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980EE9" w14:textId="77777777" w:rsidR="005651F2" w:rsidRPr="00642325" w:rsidRDefault="005651F2" w:rsidP="00687FE5">
            <w:pPr>
              <w:pStyle w:val="ListParagraph"/>
              <w:ind w:left="0"/>
              <w:jc w:val="center"/>
            </w:pPr>
            <w:r w:rsidRPr="00642325">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80B3AD" w14:textId="77777777" w:rsidR="005651F2" w:rsidRPr="00642325" w:rsidRDefault="005651F2" w:rsidP="00687FE5">
            <w:pPr>
              <w:pStyle w:val="ListParagraph"/>
              <w:ind w:left="0"/>
              <w:jc w:val="center"/>
            </w:pPr>
            <w:r w:rsidRPr="00642325">
              <w:rPr>
                <w:rFonts w:eastAsia="Garamond"/>
              </w:rPr>
              <w:t>5,00</w:t>
            </w:r>
          </w:p>
        </w:tc>
      </w:tr>
      <w:tr w:rsidR="005651F2" w:rsidRPr="00642325" w14:paraId="697AC8CA" w14:textId="77777777" w:rsidTr="00687FE5">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5760DF" w14:textId="77777777" w:rsidR="005651F2" w:rsidRPr="00642325" w:rsidRDefault="005651F2" w:rsidP="00687FE5">
            <w:pPr>
              <w:pStyle w:val="ListParagraph"/>
              <w:ind w:left="0"/>
              <w:jc w:val="center"/>
            </w:pPr>
            <w:r w:rsidRPr="00642325">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2C16FD" w14:textId="77777777" w:rsidR="005651F2" w:rsidRPr="00642325" w:rsidRDefault="005651F2" w:rsidP="00687FE5">
            <w:pPr>
              <w:pStyle w:val="ListParagraph"/>
              <w:ind w:left="0"/>
              <w:jc w:val="center"/>
            </w:pPr>
            <w:r w:rsidRPr="00642325">
              <w:rPr>
                <w:rFonts w:eastAsia="Garamond"/>
              </w:rPr>
              <w:t>10,00</w:t>
            </w:r>
          </w:p>
        </w:tc>
      </w:tr>
    </w:tbl>
    <w:p w14:paraId="2675E844" w14:textId="77777777" w:rsidR="005651F2" w:rsidRPr="00642325" w:rsidRDefault="005651F2" w:rsidP="005651F2">
      <w:pPr>
        <w:spacing w:after="339" w:line="20" w:lineRule="exact"/>
        <w:rPr>
          <w:rFonts w:ascii="Calibri" w:hAnsi="Calibri" w:cs="Calibri"/>
          <w:highlight w:val="yellow"/>
        </w:rPr>
      </w:pPr>
    </w:p>
    <w:p w14:paraId="34367769" w14:textId="0DD3485D" w:rsidR="005651F2" w:rsidRPr="008B02AE" w:rsidRDefault="005651F2" w:rsidP="008B02AE">
      <w:pPr>
        <w:spacing w:before="19" w:line="247" w:lineRule="exact"/>
        <w:jc w:val="both"/>
        <w:textAlignment w:val="baseline"/>
      </w:pPr>
      <w:r w:rsidRPr="00642325">
        <w:rPr>
          <w:rFonts w:ascii="Calibri" w:eastAsia="Garamond" w:hAnsi="Calibri" w:cs="Calibri"/>
        </w:rPr>
        <w:t xml:space="preserve">U svrhu evaluacije necjenovnog kriterija – odaziv na reklamaciju, ponuditelji su </w:t>
      </w:r>
      <w:r w:rsidRPr="00642325">
        <w:rPr>
          <w:rFonts w:ascii="Calibri" w:eastAsia="Garamond" w:hAnsi="Calibri" w:cs="Calibri"/>
          <w:b/>
        </w:rPr>
        <w:t>obvezni</w:t>
      </w:r>
      <w:r w:rsidRPr="00642325">
        <w:rPr>
          <w:rFonts w:ascii="Calibri" w:eastAsia="Garamond" w:hAnsi="Calibri" w:cs="Calibri"/>
        </w:rPr>
        <w:t xml:space="preserve">, kao sastavni dio elektroničke ponude, do isteka roka za dostavu ponuda </w:t>
      </w:r>
      <w:r w:rsidRPr="00642325">
        <w:rPr>
          <w:rFonts w:ascii="Calibri" w:eastAsia="Garamond" w:hAnsi="Calibri" w:cs="Calibri"/>
          <w:b/>
        </w:rPr>
        <w:t>priložiti</w:t>
      </w:r>
      <w:r w:rsidRPr="00642325">
        <w:rPr>
          <w:rFonts w:ascii="Calibri" w:eastAsia="Garamond" w:hAnsi="Calibri" w:cs="Calibri"/>
        </w:rPr>
        <w:t>:</w:t>
      </w:r>
    </w:p>
    <w:p w14:paraId="288FD123" w14:textId="77777777" w:rsidR="005651F2" w:rsidRPr="00642325" w:rsidRDefault="005651F2" w:rsidP="005651F2">
      <w:pPr>
        <w:jc w:val="both"/>
        <w:textAlignment w:val="baseline"/>
      </w:pPr>
      <w:r w:rsidRPr="00642325">
        <w:rPr>
          <w:rFonts w:ascii="Calibri" w:eastAsia="Garamond" w:hAnsi="Calibri" w:cs="Calibri"/>
        </w:rPr>
        <w:t xml:space="preserve">Za kriterij </w:t>
      </w:r>
      <w:r w:rsidRPr="00642325">
        <w:rPr>
          <w:rFonts w:ascii="Calibri" w:eastAsia="Garamond" w:hAnsi="Calibri" w:cs="Calibri"/>
          <w:b/>
        </w:rPr>
        <w:t xml:space="preserve">Odaziv na reklamaciju (ONR): </w:t>
      </w:r>
    </w:p>
    <w:p w14:paraId="3056E4F6"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109A8285" w14:textId="77777777" w:rsidR="005651F2" w:rsidRPr="00642325" w:rsidRDefault="005651F2" w:rsidP="005651F2">
      <w:pPr>
        <w:spacing w:before="119" w:line="250" w:lineRule="exact"/>
        <w:jc w:val="both"/>
        <w:textAlignment w:val="baseline"/>
        <w:rPr>
          <w:rFonts w:ascii="Calibri" w:eastAsia="Garamond" w:hAnsi="Calibri" w:cs="Calibri"/>
          <w:u w:val="single"/>
        </w:rPr>
      </w:pPr>
    </w:p>
    <w:p w14:paraId="6594FF2B" w14:textId="19F7ABA0" w:rsidR="005651F2" w:rsidRPr="005651F2" w:rsidRDefault="005651F2" w:rsidP="005651F2">
      <w:pPr>
        <w:spacing w:before="119" w:line="250" w:lineRule="exact"/>
        <w:jc w:val="both"/>
        <w:textAlignment w:val="baseline"/>
      </w:pPr>
      <w:r w:rsidRPr="00642325">
        <w:rPr>
          <w:rFonts w:ascii="Calibri" w:eastAsia="Garamond" w:hAnsi="Calibri" w:cs="Calibri"/>
          <w:b/>
        </w:rPr>
        <w:t xml:space="preserve">Kvaliteta proizvoda (K): </w:t>
      </w:r>
      <w:r w:rsidRPr="00642325">
        <w:rPr>
          <w:rFonts w:ascii="Calibri" w:eastAsia="Garamond" w:hAnsi="Calibri" w:cs="Calibri"/>
        </w:rPr>
        <w:t xml:space="preserve">Ponuditelj temeljem ovog kriterija može ostvariti maksimalno </w:t>
      </w:r>
      <w:r w:rsidRPr="00642325">
        <w:rPr>
          <w:rFonts w:ascii="Calibri" w:eastAsia="Garamond" w:hAnsi="Calibri" w:cs="Calibri"/>
          <w:b/>
        </w:rPr>
        <w:t>20,00 bodova</w:t>
      </w:r>
      <w:r w:rsidRPr="00642325">
        <w:rPr>
          <w:rFonts w:ascii="Calibri" w:eastAsia="Garamond" w:hAnsi="Calibri" w:cs="Calibri"/>
        </w:rPr>
        <w:t>. Kvalitetu proizvoda (K) čini zbroj svih podgrupa ocjene kvalitete proizvoda (K1+K2+K3+K4).</w:t>
      </w:r>
    </w:p>
    <w:p w14:paraId="54C0B12A" w14:textId="447DDBB9" w:rsidR="005651F2" w:rsidRPr="005651F2" w:rsidRDefault="005651F2" w:rsidP="005651F2">
      <w:pPr>
        <w:spacing w:line="232" w:lineRule="auto"/>
        <w:jc w:val="both"/>
      </w:pPr>
      <w:r w:rsidRPr="00642325">
        <w:rPr>
          <w:rFonts w:ascii="Calibri" w:eastAsia="Arial" w:hAnsi="Calibri" w:cs="Calibri"/>
        </w:rPr>
        <w:t xml:space="preserve">Naručitelj će kvalitetu proizvoda vrednovati temeljem niže opisanih kriterija izrađenih temeljem </w:t>
      </w:r>
      <w:r w:rsidRPr="00642325">
        <w:rPr>
          <w:rFonts w:ascii="Calibri" w:eastAsia="Arial" w:hAnsi="Calibri" w:cs="Calibri"/>
          <w:i/>
        </w:rPr>
        <w:t>Odluke o određivanju kriterija i relativnih pondera za odabir ekonomski najpovoljnije ponude u kojima su predmet nabave poljoprivredno−prehrambeni proizvodi i hrana</w:t>
      </w:r>
      <w:r w:rsidRPr="00642325">
        <w:rPr>
          <w:rFonts w:ascii="Calibri" w:eastAsia="Arial" w:hAnsi="Calibri" w:cs="Calibri"/>
        </w:rPr>
        <w:t xml:space="preserve"> (NN 33/19) donositelja Ministarstvo poljoprivrede Republike Hrvatske, a kako slijedi:</w:t>
      </w:r>
    </w:p>
    <w:p w14:paraId="25279E82" w14:textId="3057BBEF" w:rsidR="005651F2" w:rsidRPr="005651F2" w:rsidRDefault="005651F2" w:rsidP="005651F2">
      <w:pPr>
        <w:spacing w:line="242" w:lineRule="auto"/>
        <w:ind w:left="560" w:right="20"/>
        <w:jc w:val="both"/>
      </w:pPr>
      <w:r w:rsidRPr="00642325">
        <w:rPr>
          <w:rFonts w:ascii="Calibri" w:eastAsia="Arial" w:hAnsi="Calibri" w:cs="Calibri"/>
          <w:b/>
          <w:bCs/>
        </w:rPr>
        <w:t xml:space="preserve">K1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koji su proizvedeni u sustavima kvalitete poljoprivrednih</w:t>
      </w:r>
      <w:r w:rsidRPr="00642325">
        <w:rPr>
          <w:rFonts w:ascii="Calibri" w:eastAsia="Arial" w:hAnsi="Calibri" w:cs="Calibri"/>
          <w:b/>
          <w:bCs/>
        </w:rPr>
        <w:t xml:space="preserve"> </w:t>
      </w:r>
      <w:r w:rsidRPr="00642325">
        <w:rPr>
          <w:rFonts w:ascii="Calibri" w:eastAsia="Arial" w:hAnsi="Calibri" w:cs="Calibri"/>
        </w:rPr>
        <w:t>I prehrambenih proizvoda uz dodatno vrednovanje ekoloških proizvoda</w:t>
      </w:r>
    </w:p>
    <w:p w14:paraId="0B08C815" w14:textId="711DE17B" w:rsidR="005651F2" w:rsidRPr="005651F2" w:rsidRDefault="005651F2" w:rsidP="005651F2">
      <w:pPr>
        <w:ind w:left="560"/>
        <w:jc w:val="both"/>
      </w:pPr>
      <w:r w:rsidRPr="00642325">
        <w:rPr>
          <w:rFonts w:ascii="Calibri" w:eastAsia="Arial" w:hAnsi="Calibri" w:cs="Calibri"/>
          <w:b/>
          <w:bCs/>
        </w:rPr>
        <w:t xml:space="preserve">K2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proizvedene po standardima kvalitete za hranu</w:t>
      </w:r>
      <w:r w:rsidRPr="00642325">
        <w:rPr>
          <w:rFonts w:ascii="Calibri" w:eastAsia="Arial" w:hAnsi="Calibri" w:cs="Calibri"/>
          <w:b/>
          <w:bCs/>
        </w:rPr>
        <w:t xml:space="preserve"> </w:t>
      </w:r>
      <w:r w:rsidRPr="00642325">
        <w:rPr>
          <w:rFonts w:ascii="Calibri" w:eastAsia="Arial" w:hAnsi="Calibri" w:cs="Calibri"/>
        </w:rPr>
        <w:t>utvrđenim u europskim i nacionalnim propisima u poljoprivredi i hrani</w:t>
      </w:r>
    </w:p>
    <w:p w14:paraId="28A9AE11" w14:textId="6AE67C4F" w:rsidR="005651F2" w:rsidRPr="005651F2" w:rsidRDefault="005651F2" w:rsidP="005651F2">
      <w:pPr>
        <w:spacing w:line="252" w:lineRule="auto"/>
        <w:ind w:left="560" w:right="20"/>
        <w:jc w:val="both"/>
      </w:pPr>
      <w:r w:rsidRPr="00642325">
        <w:rPr>
          <w:rFonts w:ascii="Calibri" w:eastAsia="Arial" w:hAnsi="Calibri" w:cs="Calibri"/>
          <w:b/>
          <w:bCs/>
        </w:rPr>
        <w:t xml:space="preserve">K3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hranu koja je održivo proizvedena i prerađena, čime je stvorena</w:t>
      </w:r>
      <w:r w:rsidRPr="00642325">
        <w:rPr>
          <w:rFonts w:ascii="Calibri" w:eastAsia="Arial" w:hAnsi="Calibri" w:cs="Calibri"/>
          <w:b/>
          <w:bCs/>
        </w:rPr>
        <w:t xml:space="preserve"> </w:t>
      </w:r>
      <w:r w:rsidRPr="00642325">
        <w:rPr>
          <w:rFonts w:ascii="Calibri" w:eastAsia="Arial" w:hAnsi="Calibri" w:cs="Calibri"/>
        </w:rPr>
        <w:t>hrana više vrijednosti u pogledu veće svježine ili nižeg opterećenja okoliša (kra</w:t>
      </w:r>
      <w:r>
        <w:rPr>
          <w:rFonts w:ascii="Calibri" w:eastAsia="Arial" w:hAnsi="Calibri" w:cs="Calibri"/>
        </w:rPr>
        <w:t>ćeg prijevoza, manje transporta</w:t>
      </w:r>
    </w:p>
    <w:p w14:paraId="3BA1AC56" w14:textId="37677F04" w:rsidR="005651F2" w:rsidRPr="005651F2" w:rsidRDefault="005651F2" w:rsidP="005651F2">
      <w:pPr>
        <w:spacing w:line="252" w:lineRule="auto"/>
        <w:ind w:left="560" w:right="20"/>
        <w:jc w:val="both"/>
      </w:pPr>
      <w:r w:rsidRPr="00642325">
        <w:rPr>
          <w:rFonts w:ascii="Calibri" w:eastAsia="Arial" w:hAnsi="Calibri" w:cs="Calibri"/>
          <w:b/>
          <w:bCs/>
        </w:rPr>
        <w:t xml:space="preserve">K4 </w:t>
      </w:r>
      <w:r w:rsidRPr="00642325">
        <w:rPr>
          <w:rFonts w:ascii="Calibri" w:eastAsia="Arial" w:hAnsi="Calibri" w:cs="Calibri"/>
        </w:rPr>
        <w:t>–</w:t>
      </w:r>
      <w:r w:rsidRPr="00642325">
        <w:rPr>
          <w:rFonts w:ascii="Calibri" w:eastAsia="Arial" w:hAnsi="Calibri" w:cs="Calibri"/>
          <w:b/>
          <w:bCs/>
        </w:rPr>
        <w:t xml:space="preserve"> </w:t>
      </w:r>
      <w:r w:rsidRPr="00642325">
        <w:rPr>
          <w:rFonts w:ascii="Calibri" w:eastAsia="Arial" w:hAnsi="Calibri" w:cs="Calibri"/>
        </w:rPr>
        <w:t>kriterij vrednuje proizvode prema tipu i</w:t>
      </w:r>
      <w:r w:rsidRPr="00642325">
        <w:rPr>
          <w:rFonts w:ascii="Calibri" w:eastAsia="Arial" w:hAnsi="Calibri" w:cs="Calibri"/>
          <w:b/>
          <w:bCs/>
        </w:rPr>
        <w:t xml:space="preserve"> </w:t>
      </w:r>
      <w:r w:rsidRPr="00642325">
        <w:rPr>
          <w:rFonts w:ascii="Calibri" w:eastAsia="Arial" w:hAnsi="Calibri" w:cs="Calibri"/>
        </w:rPr>
        <w:t>količini ambalaže razlikujući hranu manje</w:t>
      </w:r>
      <w:r w:rsidRPr="00642325">
        <w:rPr>
          <w:rFonts w:ascii="Calibri" w:eastAsia="Arial" w:hAnsi="Calibri" w:cs="Calibri"/>
          <w:b/>
          <w:bCs/>
        </w:rPr>
        <w:t xml:space="preserve"> </w:t>
      </w:r>
      <w:r w:rsidRPr="00642325">
        <w:rPr>
          <w:rFonts w:ascii="Calibri" w:eastAsia="Arial" w:hAnsi="Calibri" w:cs="Calibri"/>
        </w:rPr>
        <w:t>opterećenu materijalima za pakiranje i u pakiranjima koja su izrađena od okolišu prihvatljivih i/ili recikliranih materijala</w:t>
      </w:r>
    </w:p>
    <w:p w14:paraId="451F066D" w14:textId="1A19B5EA" w:rsidR="005651F2" w:rsidRPr="005651F2" w:rsidRDefault="005651F2" w:rsidP="005651F2">
      <w:pPr>
        <w:spacing w:line="230" w:lineRule="auto"/>
        <w:jc w:val="both"/>
      </w:pPr>
      <w:r w:rsidRPr="00642325">
        <w:rPr>
          <w:rFonts w:ascii="Calibri" w:eastAsia="Arial" w:hAnsi="Calibri" w:cs="Calibri"/>
          <w:bCs/>
          <w:iCs/>
          <w:u w:val="single"/>
        </w:rPr>
        <w:t xml:space="preserve">Napomena za način bodovanja necjenovnog kriterija </w:t>
      </w:r>
      <w:r w:rsidRPr="00642325">
        <w:rPr>
          <w:rFonts w:ascii="Calibri" w:eastAsia="Arial" w:hAnsi="Calibri" w:cs="Calibri"/>
          <w:u w:val="single"/>
        </w:rPr>
        <w:t>−</w:t>
      </w:r>
      <w:r w:rsidRPr="00642325">
        <w:rPr>
          <w:rFonts w:ascii="Calibri" w:eastAsia="Arial" w:hAnsi="Calibri" w:cs="Calibri"/>
          <w:bCs/>
          <w:iCs/>
          <w:u w:val="single"/>
        </w:rPr>
        <w:t xml:space="preserve"> kvaliteta proizvoda (K): </w:t>
      </w:r>
      <w:r w:rsidRPr="00642325">
        <w:rPr>
          <w:rFonts w:ascii="Calibri" w:eastAsia="Arial" w:hAnsi="Calibri" w:cs="Calibri"/>
          <w:iCs/>
          <w:u w:val="single"/>
        </w:rPr>
        <w:t>Dokaze</w:t>
      </w:r>
      <w:r w:rsidRPr="00642325">
        <w:rPr>
          <w:rFonts w:ascii="Calibri" w:eastAsia="Arial" w:hAnsi="Calibri" w:cs="Calibri"/>
          <w:bCs/>
          <w:iCs/>
          <w:u w:val="single"/>
        </w:rPr>
        <w:t xml:space="preserve"> </w:t>
      </w:r>
      <w:r w:rsidRPr="00642325">
        <w:rPr>
          <w:rFonts w:ascii="Calibri" w:eastAsia="Arial" w:hAnsi="Calibri" w:cs="Calibri"/>
          <w:iCs/>
          <w:u w:val="single"/>
        </w:rPr>
        <w:t>kvalitete proizvoda ponuditelji dostavljaju ukoliko s osnova necjenovnog kriterija za odabir ponude žele ostvariti bodove prikazane u nižim tablicama.</w:t>
      </w:r>
    </w:p>
    <w:p w14:paraId="60AFADF9" w14:textId="0E80DD14" w:rsidR="005651F2" w:rsidRDefault="005651F2" w:rsidP="005651F2">
      <w:pPr>
        <w:spacing w:line="252" w:lineRule="auto"/>
        <w:jc w:val="both"/>
        <w:rPr>
          <w:rFonts w:ascii="Calibri" w:eastAsia="Arial" w:hAnsi="Calibri" w:cs="Calibri"/>
          <w:b/>
          <w:bCs/>
          <w:iCs/>
          <w:u w:val="single"/>
        </w:rPr>
      </w:pPr>
      <w:r w:rsidRPr="00642325">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00AE0C01" w14:textId="2E47AD13" w:rsidR="008B02AE" w:rsidRDefault="008B02AE" w:rsidP="005651F2">
      <w:pPr>
        <w:spacing w:line="252" w:lineRule="auto"/>
        <w:jc w:val="both"/>
        <w:rPr>
          <w:rFonts w:ascii="Calibri" w:eastAsia="Arial" w:hAnsi="Calibri" w:cs="Calibri"/>
          <w:b/>
          <w:bCs/>
          <w:iCs/>
          <w:u w:val="single"/>
        </w:rPr>
      </w:pPr>
    </w:p>
    <w:p w14:paraId="0EC77438" w14:textId="77777777" w:rsidR="008B02AE" w:rsidRPr="008B02AE" w:rsidRDefault="008B02AE" w:rsidP="005651F2">
      <w:pPr>
        <w:spacing w:line="252" w:lineRule="auto"/>
        <w:jc w:val="both"/>
        <w:rPr>
          <w:rFonts w:ascii="Calibri" w:eastAsia="Arial" w:hAnsi="Calibri" w:cs="Calibri"/>
          <w:b/>
          <w:bCs/>
          <w:iCs/>
          <w:u w:val="single"/>
        </w:rPr>
      </w:pPr>
    </w:p>
    <w:tbl>
      <w:tblPr>
        <w:tblW w:w="0" w:type="auto"/>
        <w:jc w:val="center"/>
        <w:tblLayout w:type="fixed"/>
        <w:tblCellMar>
          <w:left w:w="0" w:type="dxa"/>
          <w:right w:w="0" w:type="dxa"/>
        </w:tblCellMar>
        <w:tblLook w:val="0000" w:firstRow="0" w:lastRow="0" w:firstColumn="0" w:lastColumn="0" w:noHBand="0" w:noVBand="0"/>
      </w:tblPr>
      <w:tblGrid>
        <w:gridCol w:w="5419"/>
        <w:gridCol w:w="2469"/>
      </w:tblGrid>
      <w:tr w:rsidR="005651F2" w:rsidRPr="00642325" w14:paraId="559B4E8D" w14:textId="77777777" w:rsidTr="00687FE5">
        <w:trPr>
          <w:trHeight w:val="353"/>
          <w:jc w:val="center"/>
        </w:trPr>
        <w:tc>
          <w:tcPr>
            <w:tcW w:w="54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2A6E6C" w14:textId="77777777" w:rsidR="005651F2" w:rsidRPr="00642325" w:rsidRDefault="005651F2" w:rsidP="00687FE5">
            <w:pPr>
              <w:ind w:left="540"/>
            </w:pPr>
            <w:r w:rsidRPr="00642325">
              <w:rPr>
                <w:rFonts w:ascii="Calibri" w:eastAsia="Arial" w:hAnsi="Calibri" w:cs="Calibri"/>
                <w:b/>
                <w:bCs/>
              </w:rPr>
              <w:lastRenderedPageBreak/>
              <w:t>Značajke za K1 kriterij</w:t>
            </w:r>
          </w:p>
        </w:tc>
        <w:tc>
          <w:tcPr>
            <w:tcW w:w="24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AEBF7" w14:textId="77777777" w:rsidR="005651F2" w:rsidRPr="00642325" w:rsidRDefault="005651F2" w:rsidP="00687FE5">
            <w:pPr>
              <w:jc w:val="center"/>
            </w:pPr>
            <w:r w:rsidRPr="00642325">
              <w:rPr>
                <w:rFonts w:ascii="Calibri" w:eastAsia="Arial" w:hAnsi="Calibri" w:cs="Calibri"/>
                <w:b/>
                <w:bCs/>
              </w:rPr>
              <w:t>Bodovi za K1</w:t>
            </w:r>
          </w:p>
        </w:tc>
      </w:tr>
      <w:tr w:rsidR="005651F2" w:rsidRPr="00642325" w14:paraId="15602B45" w14:textId="77777777" w:rsidTr="00687FE5">
        <w:trPr>
          <w:trHeight w:val="255"/>
          <w:jc w:val="center"/>
        </w:trPr>
        <w:tc>
          <w:tcPr>
            <w:tcW w:w="788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2215FAC" w14:textId="77777777" w:rsidR="005651F2" w:rsidRPr="00642325" w:rsidRDefault="005651F2" w:rsidP="00687FE5">
            <w:pPr>
              <w:jc w:val="center"/>
            </w:pPr>
            <w:r w:rsidRPr="00642325">
              <w:rPr>
                <w:rFonts w:ascii="Calibri" w:eastAsia="Arial" w:hAnsi="Calibri" w:cs="Calibri"/>
                <w:b/>
                <w:bCs/>
              </w:rPr>
              <w:t>K1 kriterij se za navedene grupe ne boduje.</w:t>
            </w:r>
          </w:p>
        </w:tc>
      </w:tr>
    </w:tbl>
    <w:p w14:paraId="3B796874" w14:textId="38CE1FD3" w:rsidR="005651F2" w:rsidRPr="00642325" w:rsidRDefault="005651F2" w:rsidP="005651F2">
      <w:pPr>
        <w:spacing w:line="237" w:lineRule="exact"/>
        <w:rPr>
          <w:rFonts w:ascii="Calibri" w:hAnsi="Calibri" w:cs="Calibri"/>
        </w:rPr>
      </w:pPr>
    </w:p>
    <w:tbl>
      <w:tblPr>
        <w:tblW w:w="0" w:type="auto"/>
        <w:jc w:val="center"/>
        <w:tblLayout w:type="fixed"/>
        <w:tblCellMar>
          <w:left w:w="0" w:type="dxa"/>
          <w:right w:w="0" w:type="dxa"/>
        </w:tblCellMar>
        <w:tblLook w:val="0000" w:firstRow="0" w:lastRow="0" w:firstColumn="0" w:lastColumn="0" w:noHBand="0" w:noVBand="0"/>
      </w:tblPr>
      <w:tblGrid>
        <w:gridCol w:w="5496"/>
        <w:gridCol w:w="2258"/>
      </w:tblGrid>
      <w:tr w:rsidR="005651F2" w:rsidRPr="00642325" w14:paraId="510F50ED" w14:textId="77777777" w:rsidTr="00687FE5">
        <w:trPr>
          <w:trHeight w:val="374"/>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A8F9B7" w14:textId="77777777" w:rsidR="005651F2" w:rsidRPr="00642325" w:rsidRDefault="005651F2" w:rsidP="00687FE5">
            <w:pPr>
              <w:ind w:left="540"/>
            </w:pPr>
            <w:r w:rsidRPr="00642325">
              <w:rPr>
                <w:rFonts w:ascii="Calibri" w:eastAsia="Arial" w:hAnsi="Calibri" w:cs="Calibri"/>
                <w:b/>
                <w:bCs/>
              </w:rPr>
              <w:t>Značajke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80B792" w14:textId="77777777" w:rsidR="005651F2" w:rsidRPr="00642325" w:rsidRDefault="005651F2" w:rsidP="00687FE5">
            <w:pPr>
              <w:jc w:val="center"/>
            </w:pPr>
            <w:r w:rsidRPr="00642325">
              <w:rPr>
                <w:rFonts w:ascii="Calibri" w:eastAsia="Arial" w:hAnsi="Calibri" w:cs="Calibri"/>
                <w:b/>
                <w:bCs/>
              </w:rPr>
              <w:t>Bodovi za K2</w:t>
            </w:r>
          </w:p>
        </w:tc>
      </w:tr>
      <w:tr w:rsidR="005651F2" w:rsidRPr="00642325" w14:paraId="68A12A31" w14:textId="77777777" w:rsidTr="00687FE5">
        <w:trPr>
          <w:trHeight w:val="257"/>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A07BB9" w14:textId="77777777" w:rsidR="005651F2" w:rsidRPr="00642325" w:rsidRDefault="005651F2" w:rsidP="00687FE5">
            <w:pPr>
              <w:ind w:left="120"/>
            </w:pPr>
            <w:r w:rsidRPr="00642325">
              <w:rPr>
                <w:rFonts w:ascii="Calibri" w:eastAsia="Arial" w:hAnsi="Calibri" w:cs="Calibri"/>
              </w:rPr>
              <w:t>EU oznaka kvalitete/oznaka izvornosti i zemljopisnog podrijetla – PDO i PGi i sl.</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B74A10" w14:textId="77777777" w:rsidR="005651F2" w:rsidRPr="00642325" w:rsidRDefault="005651F2" w:rsidP="00687FE5">
            <w:pPr>
              <w:jc w:val="center"/>
            </w:pPr>
            <w:r w:rsidRPr="00642325">
              <w:rPr>
                <w:rFonts w:ascii="Calibri" w:hAnsi="Calibri" w:cs="Calibri"/>
              </w:rPr>
              <w:t>5</w:t>
            </w:r>
          </w:p>
        </w:tc>
      </w:tr>
      <w:tr w:rsidR="005651F2" w:rsidRPr="00642325" w14:paraId="4C3E12FA" w14:textId="77777777" w:rsidTr="00687FE5">
        <w:trPr>
          <w:trHeight w:val="339"/>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DC869A" w14:textId="77777777" w:rsidR="005651F2" w:rsidRPr="00642325" w:rsidRDefault="005651F2" w:rsidP="00687FE5">
            <w:pPr>
              <w:ind w:left="120"/>
            </w:pPr>
            <w:r w:rsidRPr="00642325">
              <w:rPr>
                <w:rFonts w:ascii="Calibri" w:eastAsia="Arial" w:hAnsi="Calibri" w:cs="Calibri"/>
              </w:rPr>
              <w:t>Neobvezne (dobrovoljne) nacionalne oznake</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246B87" w14:textId="77777777" w:rsidR="005651F2" w:rsidRPr="00642325" w:rsidRDefault="005651F2" w:rsidP="00687FE5">
            <w:pPr>
              <w:jc w:val="center"/>
            </w:pPr>
            <w:r w:rsidRPr="00642325">
              <w:rPr>
                <w:rFonts w:ascii="Calibri" w:hAnsi="Calibri" w:cs="Calibri"/>
              </w:rPr>
              <w:t>1</w:t>
            </w:r>
          </w:p>
        </w:tc>
      </w:tr>
      <w:tr w:rsidR="005651F2" w:rsidRPr="00642325" w14:paraId="0A7466F2" w14:textId="77777777" w:rsidTr="00687FE5">
        <w:trPr>
          <w:trHeight w:val="270"/>
          <w:jc w:val="center"/>
        </w:trPr>
        <w:tc>
          <w:tcPr>
            <w:tcW w:w="54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AE142" w14:textId="77777777" w:rsidR="005651F2" w:rsidRPr="00642325" w:rsidRDefault="005651F2" w:rsidP="00687FE5">
            <w:pPr>
              <w:ind w:left="540"/>
            </w:pPr>
            <w:r w:rsidRPr="00642325">
              <w:rPr>
                <w:rFonts w:ascii="Calibri" w:eastAsia="Arial" w:hAnsi="Calibri" w:cs="Calibri"/>
                <w:b/>
                <w:bCs/>
              </w:rPr>
              <w:t>UKUPNO (maksimalno) ZA K2 KRITERIJ</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504BB0" w14:textId="77777777" w:rsidR="005651F2" w:rsidRPr="00642325" w:rsidRDefault="005651F2" w:rsidP="00687FE5">
            <w:pPr>
              <w:jc w:val="center"/>
            </w:pPr>
            <w:r w:rsidRPr="00642325">
              <w:rPr>
                <w:rFonts w:ascii="Calibri" w:eastAsia="Arial" w:hAnsi="Calibri" w:cs="Calibri"/>
                <w:b/>
                <w:bCs/>
              </w:rPr>
              <w:t>6</w:t>
            </w:r>
          </w:p>
        </w:tc>
      </w:tr>
    </w:tbl>
    <w:p w14:paraId="0274DA25" w14:textId="5C197465" w:rsidR="005651F2" w:rsidRPr="00642325" w:rsidRDefault="005651F2" w:rsidP="005651F2">
      <w:pPr>
        <w:spacing w:line="20" w:lineRule="exact"/>
        <w:rPr>
          <w:rFonts w:ascii="Calibri" w:hAnsi="Calibri" w:cs="Calibri"/>
          <w:lang w:eastAsia="hr-HR"/>
        </w:rPr>
      </w:pPr>
      <w:r w:rsidRPr="00642325">
        <w:rPr>
          <w:noProof/>
          <w:lang w:eastAsia="hr-HR"/>
        </w:rPr>
        <mc:AlternateContent>
          <mc:Choice Requires="wps">
            <w:drawing>
              <wp:anchor distT="0" distB="0" distL="114300" distR="114300" simplePos="0" relativeHeight="251655168" behindDoc="1" locked="0" layoutInCell="1" allowOverlap="1" wp14:anchorId="62F7A3E7" wp14:editId="04FB0C96">
                <wp:simplePos x="0" y="0"/>
                <wp:positionH relativeFrom="column">
                  <wp:posOffset>5662930</wp:posOffset>
                </wp:positionH>
                <wp:positionV relativeFrom="paragraph">
                  <wp:posOffset>-1030605</wp:posOffset>
                </wp:positionV>
                <wp:extent cx="12700" cy="12700"/>
                <wp:effectExtent l="1270" t="2540" r="0" b="381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4394EC" id="Rectangle 18" o:spid="_x0000_s1026" style="position:absolute;margin-left:445.9pt;margin-top:-81.15pt;width:1pt;height:1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" fillcolor="black" stroked="f" strokecolor="#3465a4">
                <v:stroke joinstyle="round"/>
              </v:rect>
            </w:pict>
          </mc:Fallback>
        </mc:AlternateContent>
      </w:r>
      <w:r w:rsidRPr="00642325">
        <w:rPr>
          <w:noProof/>
          <w:lang w:eastAsia="hr-HR"/>
        </w:rPr>
        <mc:AlternateContent>
          <mc:Choice Requires="wps">
            <w:drawing>
              <wp:anchor distT="0" distB="0" distL="114300" distR="114300" simplePos="0" relativeHeight="251656192" behindDoc="1" locked="0" layoutInCell="1" allowOverlap="1" wp14:anchorId="5157B7D3" wp14:editId="15A894DD">
                <wp:simplePos x="0" y="0"/>
                <wp:positionH relativeFrom="column">
                  <wp:posOffset>5662930</wp:posOffset>
                </wp:positionH>
                <wp:positionV relativeFrom="paragraph">
                  <wp:posOffset>-8890</wp:posOffset>
                </wp:positionV>
                <wp:extent cx="12700" cy="12065"/>
                <wp:effectExtent l="1270" t="0" r="0" b="190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50F715" id="Rectangle 17" o:spid="_x0000_s1026" style="position:absolute;margin-left:445.9pt;margin-top:-.7pt;width:1pt;height:.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" fillcolor="black" stroked="f" strokecolor="#3465a4">
                <v:stroke joinstyle="round"/>
              </v:rect>
            </w:pict>
          </mc:Fallback>
        </mc:AlternateContent>
      </w:r>
    </w:p>
    <w:p w14:paraId="00DAC059" w14:textId="33578F02" w:rsidR="005651F2" w:rsidRPr="005651F2" w:rsidRDefault="005651F2" w:rsidP="005651F2">
      <w:pPr>
        <w:tabs>
          <w:tab w:val="left" w:pos="3555"/>
        </w:tabs>
        <w:jc w:val="both"/>
      </w:pPr>
      <w:r w:rsidRPr="00642325">
        <w:rPr>
          <w:rFonts w:ascii="Calibri" w:eastAsia="Arial" w:hAnsi="Calibri" w:cs="Calibri"/>
        </w:rPr>
        <w:t xml:space="preserve">U svrhu evaluacije </w:t>
      </w:r>
      <w:r w:rsidRPr="00642325">
        <w:rPr>
          <w:rFonts w:ascii="Calibri" w:eastAsia="Arial" w:hAnsi="Calibri" w:cs="Calibri"/>
          <w:b/>
          <w:bCs/>
        </w:rPr>
        <w:t>K2 kriterija</w:t>
      </w:r>
      <w:r w:rsidRPr="00642325">
        <w:rPr>
          <w:rFonts w:ascii="Calibri" w:eastAsia="Arial" w:hAnsi="Calibri" w:cs="Calibri"/>
        </w:rPr>
        <w:t>, ponuditelji uz elektroničku ponudu, do isteka roka za dostavu ponuda dostavljaju:</w:t>
      </w:r>
    </w:p>
    <w:p w14:paraId="6311CC81"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Izjavu da je hrana proizvedena po standardima kvalitete za hranu utvrđenim u europskim i nacionalnim propisima o poljoprivredi i hrani;</w:t>
      </w:r>
    </w:p>
    <w:p w14:paraId="3CDF5738"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5F21C2ED" w14:textId="77777777" w:rsidR="005651F2" w:rsidRPr="00642325" w:rsidRDefault="005651F2" w:rsidP="005651F2">
      <w:pPr>
        <w:numPr>
          <w:ilvl w:val="0"/>
          <w:numId w:val="29"/>
        </w:numPr>
        <w:suppressAutoHyphens/>
        <w:spacing w:after="0" w:line="240" w:lineRule="auto"/>
        <w:jc w:val="both"/>
        <w:textAlignment w:val="baseline"/>
      </w:pPr>
      <w:r w:rsidRPr="00642325">
        <w:rPr>
          <w:rFonts w:ascii="Calibri" w:eastAsia="Garamond" w:hAnsi="Calibri" w:cs="Calibri"/>
          <w:i/>
          <w:u w:val="single"/>
        </w:rPr>
        <w:t>Popis proizvođača za sve stavke troškovnika − tehničke specifikacije;</w:t>
      </w:r>
    </w:p>
    <w:p w14:paraId="2D3FF828" w14:textId="77777777" w:rsidR="005651F2" w:rsidRPr="00642325" w:rsidRDefault="005651F2" w:rsidP="005651F2">
      <w:pPr>
        <w:ind w:left="720"/>
        <w:jc w:val="both"/>
        <w:textAlignment w:val="baseline"/>
        <w:rPr>
          <w:rFonts w:ascii="Calibri" w:eastAsia="Garamond" w:hAnsi="Calibri" w:cs="Calibri"/>
          <w:i/>
          <w:u w:val="single"/>
        </w:rPr>
      </w:pPr>
    </w:p>
    <w:p w14:paraId="5E1EAA7A" w14:textId="52DA1156" w:rsidR="005651F2" w:rsidRDefault="005651F2" w:rsidP="00B5683A">
      <w:pPr>
        <w:spacing w:line="232" w:lineRule="auto"/>
        <w:jc w:val="both"/>
      </w:pPr>
      <w:r w:rsidRPr="00642325">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p w14:paraId="12D7E24B" w14:textId="77777777" w:rsidR="00B5683A" w:rsidRPr="00B5683A" w:rsidRDefault="00B5683A" w:rsidP="00B5683A">
      <w:pPr>
        <w:spacing w:line="232" w:lineRule="auto"/>
        <w:jc w:val="both"/>
      </w:pPr>
    </w:p>
    <w:tbl>
      <w:tblPr>
        <w:tblW w:w="0" w:type="auto"/>
        <w:jc w:val="center"/>
        <w:tblLayout w:type="fixed"/>
        <w:tblCellMar>
          <w:left w:w="0" w:type="dxa"/>
          <w:right w:w="0" w:type="dxa"/>
        </w:tblCellMar>
        <w:tblLook w:val="0000" w:firstRow="0" w:lastRow="0" w:firstColumn="0" w:lastColumn="0" w:noHBand="0" w:noVBand="0"/>
      </w:tblPr>
      <w:tblGrid>
        <w:gridCol w:w="5306"/>
        <w:gridCol w:w="3147"/>
      </w:tblGrid>
      <w:tr w:rsidR="005651F2" w:rsidRPr="00642325" w14:paraId="230CE11A" w14:textId="77777777" w:rsidTr="00687FE5">
        <w:trPr>
          <w:trHeight w:val="335"/>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7EEA4D" w14:textId="77777777" w:rsidR="005651F2" w:rsidRPr="00642325" w:rsidRDefault="005651F2" w:rsidP="00687FE5">
            <w:pPr>
              <w:ind w:left="540"/>
            </w:pPr>
            <w:r w:rsidRPr="00642325">
              <w:rPr>
                <w:rFonts w:ascii="Calibri" w:eastAsia="Arial" w:hAnsi="Calibri" w:cs="Calibri"/>
                <w:b/>
                <w:bCs/>
              </w:rPr>
              <w:t>Značajke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EF7FF5" w14:textId="77777777" w:rsidR="005651F2" w:rsidRPr="00642325" w:rsidRDefault="005651F2" w:rsidP="00687FE5">
            <w:pPr>
              <w:jc w:val="center"/>
            </w:pPr>
            <w:r w:rsidRPr="00642325">
              <w:rPr>
                <w:rFonts w:ascii="Calibri" w:eastAsia="Arial" w:hAnsi="Calibri" w:cs="Calibri"/>
                <w:b/>
                <w:bCs/>
              </w:rPr>
              <w:t>Bodovi za K3</w:t>
            </w:r>
          </w:p>
        </w:tc>
      </w:tr>
      <w:tr w:rsidR="005651F2" w:rsidRPr="00642325" w14:paraId="0349232F" w14:textId="77777777" w:rsidTr="00687FE5">
        <w:trPr>
          <w:trHeight w:val="501"/>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24691A" w14:textId="77777777" w:rsidR="005651F2" w:rsidRPr="00642325" w:rsidRDefault="005651F2" w:rsidP="00687FE5">
            <w:pPr>
              <w:ind w:left="120"/>
            </w:pPr>
            <w:r w:rsidRPr="00642325">
              <w:rPr>
                <w:rFonts w:ascii="Calibri" w:eastAsia="Arial" w:hAnsi="Calibri" w:cs="Calibri"/>
              </w:rPr>
              <w:t>Transport od mjesta proizvodnje do isporuke do uključujući 100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E0EF4C" w14:textId="77777777" w:rsidR="005651F2" w:rsidRPr="00642325" w:rsidRDefault="005651F2" w:rsidP="00687FE5">
            <w:pPr>
              <w:jc w:val="center"/>
            </w:pPr>
            <w:r w:rsidRPr="00642325">
              <w:rPr>
                <w:rFonts w:ascii="Calibri" w:hAnsi="Calibri" w:cs="Calibri"/>
              </w:rPr>
              <w:t>8</w:t>
            </w:r>
          </w:p>
        </w:tc>
      </w:tr>
      <w:tr w:rsidR="005651F2" w:rsidRPr="00642325" w14:paraId="26C3CF8B" w14:textId="77777777" w:rsidTr="00687FE5">
        <w:trPr>
          <w:trHeight w:val="174"/>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D77D1F" w14:textId="77777777" w:rsidR="005651F2" w:rsidRPr="00642325" w:rsidRDefault="005651F2" w:rsidP="00687FE5">
            <w:pPr>
              <w:ind w:left="120"/>
            </w:pPr>
            <w:r w:rsidRPr="00642325">
              <w:rPr>
                <w:rFonts w:ascii="Calibri" w:eastAsia="Arial" w:hAnsi="Calibri" w:cs="Calibri"/>
              </w:rPr>
              <w:t>Transport od mjesta proizvodnje do isporuke od 100 do uključujući 350 km</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E7C6D7" w14:textId="77777777" w:rsidR="005651F2" w:rsidRPr="00642325" w:rsidRDefault="005651F2" w:rsidP="00687FE5">
            <w:pPr>
              <w:jc w:val="center"/>
            </w:pPr>
            <w:r w:rsidRPr="00642325">
              <w:rPr>
                <w:rFonts w:ascii="Calibri" w:hAnsi="Calibri" w:cs="Calibri"/>
              </w:rPr>
              <w:t>4</w:t>
            </w:r>
          </w:p>
        </w:tc>
      </w:tr>
      <w:tr w:rsidR="005651F2" w:rsidRPr="00642325" w14:paraId="31D9E857" w14:textId="77777777" w:rsidTr="00687FE5">
        <w:trPr>
          <w:trHeight w:val="219"/>
          <w:jc w:val="center"/>
        </w:trPr>
        <w:tc>
          <w:tcPr>
            <w:tcW w:w="530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FDCC21" w14:textId="77777777" w:rsidR="005651F2" w:rsidRPr="00642325" w:rsidRDefault="005651F2" w:rsidP="00687FE5">
            <w:pPr>
              <w:ind w:left="540"/>
            </w:pPr>
            <w:r w:rsidRPr="00642325">
              <w:rPr>
                <w:rFonts w:ascii="Calibri" w:eastAsia="Arial" w:hAnsi="Calibri" w:cs="Calibri"/>
                <w:b/>
                <w:bCs/>
              </w:rPr>
              <w:t>UKUPNO (maksimalno) ZA K3 KRITERIJ</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CF683" w14:textId="77777777" w:rsidR="005651F2" w:rsidRPr="00642325" w:rsidRDefault="005651F2" w:rsidP="00687FE5">
            <w:pPr>
              <w:jc w:val="center"/>
            </w:pPr>
            <w:r w:rsidRPr="00642325">
              <w:rPr>
                <w:rFonts w:ascii="Calibri" w:eastAsia="Arial" w:hAnsi="Calibri" w:cs="Calibri"/>
                <w:b/>
                <w:bCs/>
              </w:rPr>
              <w:t>8</w:t>
            </w:r>
          </w:p>
        </w:tc>
      </w:tr>
    </w:tbl>
    <w:p w14:paraId="0FB328E6" w14:textId="77777777" w:rsidR="005651F2" w:rsidRPr="00642325" w:rsidRDefault="005651F2" w:rsidP="005651F2">
      <w:pPr>
        <w:spacing w:line="222" w:lineRule="exact"/>
        <w:rPr>
          <w:rFonts w:ascii="Calibri" w:hAnsi="Calibri" w:cs="Calibri"/>
        </w:rPr>
      </w:pPr>
    </w:p>
    <w:p w14:paraId="6F48C319" w14:textId="04EE1FB8" w:rsidR="005651F2" w:rsidRPr="005651F2" w:rsidRDefault="005651F2" w:rsidP="005651F2">
      <w:pPr>
        <w:spacing w:line="230" w:lineRule="auto"/>
        <w:jc w:val="both"/>
      </w:pPr>
      <w:r w:rsidRPr="00642325">
        <w:rPr>
          <w:rFonts w:ascii="Calibri" w:eastAsia="Arial" w:hAnsi="Calibri" w:cs="Calibri"/>
        </w:rPr>
        <w:t xml:space="preserve">U svrhu evaluacije </w:t>
      </w:r>
      <w:r w:rsidRPr="00642325">
        <w:rPr>
          <w:rFonts w:ascii="Calibri" w:eastAsia="Arial" w:hAnsi="Calibri" w:cs="Calibri"/>
          <w:b/>
          <w:bCs/>
        </w:rPr>
        <w:t>K3 kriterija</w:t>
      </w:r>
      <w:r w:rsidRPr="00642325">
        <w:rPr>
          <w:rFonts w:ascii="Calibri" w:eastAsia="Arial" w:hAnsi="Calibri" w:cs="Calibri"/>
        </w:rPr>
        <w:t>, ponuditelji uz elektroničku ponudu, do isteka roka za dostavu ponuda dostavljaju:</w:t>
      </w:r>
    </w:p>
    <w:p w14:paraId="55717DEF" w14:textId="77777777" w:rsidR="005651F2" w:rsidRPr="00642325" w:rsidRDefault="005651F2" w:rsidP="005651F2">
      <w:pPr>
        <w:numPr>
          <w:ilvl w:val="0"/>
          <w:numId w:val="31"/>
        </w:numPr>
        <w:suppressAutoHyphens/>
        <w:spacing w:after="0" w:line="240" w:lineRule="auto"/>
        <w:jc w:val="both"/>
        <w:textAlignment w:val="baseline"/>
      </w:pPr>
      <w:r w:rsidRPr="00642325">
        <w:rPr>
          <w:rFonts w:ascii="Calibri" w:eastAsia="Arial" w:hAnsi="Calibri" w:cs="Calibri"/>
          <w:b/>
          <w:bCs/>
          <w:i/>
          <w:iCs/>
        </w:rPr>
        <w:t xml:space="preserve">tablicu nuđenih proizvoda u kojoj za svaku stavku Troškovnika − </w:t>
      </w:r>
      <w:r w:rsidRPr="00642325">
        <w:rPr>
          <w:rFonts w:ascii="Calibri" w:eastAsia="Arial" w:hAnsi="Calibri" w:cs="Calibri"/>
          <w:bCs/>
          <w:i/>
          <w:iCs/>
        </w:rPr>
        <w:t>Tehničke specifikacije mora biti naznačena cestovana udaljenost od mjesta proizvodnje do mjesta isporuke;</w:t>
      </w:r>
    </w:p>
    <w:p w14:paraId="35A4350F" w14:textId="7DC1228E" w:rsidR="005651F2" w:rsidRDefault="005651F2" w:rsidP="00B5683A">
      <w:pPr>
        <w:numPr>
          <w:ilvl w:val="0"/>
          <w:numId w:val="31"/>
        </w:numPr>
        <w:suppressAutoHyphens/>
        <w:spacing w:after="0" w:line="240" w:lineRule="auto"/>
        <w:jc w:val="both"/>
        <w:textAlignment w:val="baseline"/>
        <w:rPr>
          <w:rFonts w:ascii="Calibri" w:eastAsia="MS PGothic" w:hAnsi="Calibri" w:cs="Calibri"/>
          <w:vertAlign w:val="superscript"/>
        </w:rPr>
      </w:pPr>
      <w:r w:rsidRPr="00642325">
        <w:rPr>
          <w:rFonts w:ascii="Calibri" w:eastAsia="Arial" w:hAnsi="Calibri" w:cs="Calibri"/>
          <w:b/>
          <w:bCs/>
          <w:i/>
          <w:iCs/>
        </w:rPr>
        <w:lastRenderedPageBreak/>
        <w:t xml:space="preserve">u tablici mora biti navedena adresa mjesta proizvodnje - </w:t>
      </w:r>
      <w:r w:rsidRPr="00642325">
        <w:rPr>
          <w:rFonts w:ascii="Calibri" w:eastAsia="Garamond" w:hAnsi="Calibri" w:cs="Calibri"/>
        </w:rPr>
        <w:t xml:space="preserve">Naručitelj će udaljenost adrese navedene na izjavi provjeriti pomoću Google tražilice na slijedećem linku: </w:t>
      </w:r>
      <w:hyperlink r:id="rId17" w:history="1">
        <w:r w:rsidRPr="00642325">
          <w:rPr>
            <w:rStyle w:val="Hyperlink"/>
            <w:rFonts w:ascii="Calibri" w:hAnsi="Calibri" w:cs="Calibri"/>
            <w:color w:val="000000"/>
          </w:rPr>
          <w:t>https://www.google.hr/maps?hl=hr&amp;tab=rl</w:t>
        </w:r>
      </w:hyperlink>
    </w:p>
    <w:p w14:paraId="7557A622" w14:textId="77777777" w:rsidR="00B5683A" w:rsidRPr="00B5683A" w:rsidRDefault="00B5683A" w:rsidP="00B5683A">
      <w:pPr>
        <w:suppressAutoHyphens/>
        <w:spacing w:after="0" w:line="240" w:lineRule="auto"/>
        <w:jc w:val="both"/>
        <w:textAlignment w:val="baseline"/>
        <w:rPr>
          <w:rFonts w:ascii="Calibri" w:eastAsia="MS PGothic" w:hAnsi="Calibri" w:cs="Calibri"/>
          <w:vertAlign w:val="superscript"/>
        </w:rPr>
      </w:pPr>
    </w:p>
    <w:p w14:paraId="107B4484" w14:textId="310FBB49" w:rsidR="005651F2" w:rsidRDefault="005651F2" w:rsidP="005651F2">
      <w:pPr>
        <w:spacing w:line="264" w:lineRule="auto"/>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K3 kriterija dodijeliti na način da će uzeti u</w:t>
      </w:r>
      <w:r w:rsidRPr="00642325">
        <w:rPr>
          <w:rFonts w:ascii="Calibri" w:eastAsia="Arial" w:hAnsi="Calibri" w:cs="Calibri"/>
          <w:b/>
          <w:bCs/>
          <w:i/>
          <w:iCs/>
        </w:rPr>
        <w:t xml:space="preserve"> </w:t>
      </w:r>
      <w:r w:rsidRPr="00642325">
        <w:rPr>
          <w:rFonts w:ascii="Calibri" w:eastAsia="Arial" w:hAnsi="Calibri" w:cs="Calibri"/>
          <w:i/>
          <w:iCs/>
        </w:rPr>
        <w:t>obzir onu</w:t>
      </w:r>
      <w:r w:rsidRPr="00642325">
        <w:rPr>
          <w:rFonts w:ascii="Calibri" w:eastAsia="Arial" w:hAnsi="Calibri" w:cs="Calibri"/>
          <w:b/>
          <w:bCs/>
          <w:i/>
          <w:iCs/>
        </w:rPr>
        <w:t xml:space="preserve"> </w:t>
      </w:r>
      <w:r w:rsidRPr="00642325">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100 km ponuditelju će biti dodijeljeno 8 bodova.)</w:t>
      </w:r>
    </w:p>
    <w:p w14:paraId="4390A0C8" w14:textId="77777777" w:rsidR="00B5683A" w:rsidRPr="00B5683A" w:rsidRDefault="00B5683A" w:rsidP="005651F2">
      <w:pPr>
        <w:spacing w:line="264" w:lineRule="auto"/>
        <w:jc w:val="both"/>
      </w:pPr>
    </w:p>
    <w:tbl>
      <w:tblPr>
        <w:tblW w:w="0" w:type="auto"/>
        <w:tblInd w:w="574" w:type="dxa"/>
        <w:tblLayout w:type="fixed"/>
        <w:tblCellMar>
          <w:left w:w="0" w:type="dxa"/>
          <w:right w:w="0" w:type="dxa"/>
        </w:tblCellMar>
        <w:tblLook w:val="0000" w:firstRow="0" w:lastRow="0" w:firstColumn="0" w:lastColumn="0" w:noHBand="0" w:noVBand="0"/>
      </w:tblPr>
      <w:tblGrid>
        <w:gridCol w:w="5260"/>
        <w:gridCol w:w="2818"/>
      </w:tblGrid>
      <w:tr w:rsidR="005651F2" w:rsidRPr="00642325" w14:paraId="3EEB6D97"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03978" w14:textId="77777777" w:rsidR="005651F2" w:rsidRPr="00642325" w:rsidRDefault="005651F2" w:rsidP="00687FE5">
            <w:pPr>
              <w:ind w:left="480"/>
            </w:pPr>
            <w:r w:rsidRPr="00642325">
              <w:rPr>
                <w:rFonts w:ascii="Calibri" w:eastAsia="Arial" w:hAnsi="Calibri" w:cs="Calibri"/>
                <w:b/>
                <w:bCs/>
              </w:rPr>
              <w:t>Značajka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A98F4D" w14:textId="77777777" w:rsidR="005651F2" w:rsidRPr="00642325" w:rsidRDefault="005651F2" w:rsidP="00687FE5">
            <w:pPr>
              <w:ind w:right="770"/>
              <w:jc w:val="right"/>
            </w:pPr>
            <w:r w:rsidRPr="00642325">
              <w:rPr>
                <w:rFonts w:ascii="Calibri" w:eastAsia="Arial" w:hAnsi="Calibri" w:cs="Calibri"/>
                <w:b/>
                <w:bCs/>
              </w:rPr>
              <w:t>Bodovi za K4</w:t>
            </w:r>
          </w:p>
        </w:tc>
      </w:tr>
      <w:tr w:rsidR="005651F2" w:rsidRPr="00642325" w14:paraId="12EE1533" w14:textId="77777777" w:rsidTr="00687FE5">
        <w:trPr>
          <w:trHeight w:val="51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D813FE" w14:textId="77777777" w:rsidR="005651F2" w:rsidRPr="00642325" w:rsidRDefault="005651F2" w:rsidP="00687FE5">
            <w:pPr>
              <w:ind w:left="120"/>
            </w:pPr>
            <w:r w:rsidRPr="00642325">
              <w:rPr>
                <w:rFonts w:ascii="Calibri" w:eastAsia="Arial" w:hAnsi="Calibri" w:cs="Calibri"/>
              </w:rPr>
              <w:t>Povratna  ambalaža  ili  ambalaža  od  recikliranih materijala i/ili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83E4D2" w14:textId="77777777" w:rsidR="005651F2" w:rsidRPr="00642325" w:rsidRDefault="005651F2" w:rsidP="00687FE5">
            <w:pPr>
              <w:ind w:right="770"/>
              <w:jc w:val="center"/>
            </w:pPr>
            <w:r w:rsidRPr="00642325">
              <w:rPr>
                <w:rFonts w:ascii="Calibri" w:eastAsia="Calibri" w:hAnsi="Calibri" w:cs="Calibri"/>
                <w:b/>
                <w:bCs/>
              </w:rPr>
              <w:t xml:space="preserve">               </w:t>
            </w:r>
            <w:r w:rsidRPr="00642325">
              <w:rPr>
                <w:rFonts w:ascii="Calibri" w:eastAsia="Arial" w:hAnsi="Calibri" w:cs="Calibri"/>
                <w:b/>
                <w:bCs/>
              </w:rPr>
              <w:t>6</w:t>
            </w:r>
          </w:p>
        </w:tc>
      </w:tr>
      <w:tr w:rsidR="005651F2" w:rsidRPr="00642325" w14:paraId="5271F46B" w14:textId="77777777" w:rsidTr="00687FE5">
        <w:trPr>
          <w:trHeight w:val="316"/>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AFEEE3" w14:textId="77777777" w:rsidR="005651F2" w:rsidRPr="00642325" w:rsidRDefault="005651F2" w:rsidP="00687FE5">
            <w:pPr>
              <w:ind w:left="120"/>
            </w:pPr>
            <w:r w:rsidRPr="00642325">
              <w:rPr>
                <w:rFonts w:ascii="Calibri" w:eastAsia="Arial" w:hAnsi="Calibri" w:cs="Calibri"/>
              </w:rPr>
              <w:t>Nepovratna ambalaža od recikliranih materijala ili od materijala koji se mogu reciklirati</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6C5E7F" w14:textId="77777777" w:rsidR="005651F2" w:rsidRPr="00642325" w:rsidRDefault="005651F2" w:rsidP="00687FE5">
            <w:pPr>
              <w:ind w:right="1190"/>
              <w:jc w:val="center"/>
            </w:pPr>
            <w:r w:rsidRPr="00642325">
              <w:rPr>
                <w:rFonts w:ascii="Calibri" w:eastAsia="Calibri" w:hAnsi="Calibri" w:cs="Calibri"/>
              </w:rPr>
              <w:t xml:space="preserve">                        </w:t>
            </w:r>
            <w:r w:rsidRPr="00642325">
              <w:rPr>
                <w:rFonts w:ascii="Calibri" w:hAnsi="Calibri" w:cs="Calibri"/>
              </w:rPr>
              <w:t>3</w:t>
            </w:r>
          </w:p>
        </w:tc>
      </w:tr>
      <w:tr w:rsidR="005651F2" w:rsidRPr="00642325" w14:paraId="76E2EE8F" w14:textId="77777777" w:rsidTr="00687FE5">
        <w:trPr>
          <w:trHeight w:val="267"/>
        </w:trPr>
        <w:tc>
          <w:tcPr>
            <w:tcW w:w="52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BA953E" w14:textId="77777777" w:rsidR="005651F2" w:rsidRPr="00642325" w:rsidRDefault="005651F2" w:rsidP="00687FE5">
            <w:pPr>
              <w:ind w:left="540"/>
            </w:pPr>
            <w:r w:rsidRPr="00642325">
              <w:rPr>
                <w:rFonts w:ascii="Calibri" w:eastAsia="Arial" w:hAnsi="Calibri" w:cs="Calibri"/>
                <w:b/>
                <w:bCs/>
              </w:rPr>
              <w:t>UKUPNO (maksimalno) ZA K4 KRITERIJ</w:t>
            </w:r>
          </w:p>
        </w:tc>
        <w:tc>
          <w:tcPr>
            <w:tcW w:w="28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C6CB4" w14:textId="77777777" w:rsidR="005651F2" w:rsidRPr="00642325" w:rsidRDefault="005651F2" w:rsidP="00687FE5">
            <w:pPr>
              <w:jc w:val="center"/>
            </w:pPr>
            <w:r w:rsidRPr="00642325">
              <w:rPr>
                <w:rFonts w:ascii="Calibri" w:eastAsia="Arial" w:hAnsi="Calibri" w:cs="Calibri"/>
                <w:b/>
                <w:bCs/>
              </w:rPr>
              <w:t>6</w:t>
            </w:r>
          </w:p>
        </w:tc>
      </w:tr>
    </w:tbl>
    <w:p w14:paraId="7AE6D47D" w14:textId="77777777" w:rsidR="005651F2" w:rsidRPr="00642325" w:rsidRDefault="005651F2" w:rsidP="005651F2">
      <w:pPr>
        <w:spacing w:line="262" w:lineRule="exact"/>
        <w:rPr>
          <w:rFonts w:ascii="Calibri" w:hAnsi="Calibri" w:cs="Calibri"/>
        </w:rPr>
      </w:pPr>
    </w:p>
    <w:p w14:paraId="4030C72A" w14:textId="22667359" w:rsidR="005651F2" w:rsidRDefault="005651F2" w:rsidP="00DB7EBD">
      <w:pPr>
        <w:spacing w:line="230" w:lineRule="auto"/>
        <w:ind w:left="4"/>
        <w:jc w:val="both"/>
      </w:pPr>
      <w:r w:rsidRPr="00642325">
        <w:rPr>
          <w:rFonts w:ascii="Calibri" w:eastAsia="Arial" w:hAnsi="Calibri" w:cs="Calibri"/>
        </w:rPr>
        <w:t xml:space="preserve">U svrhu evaluacije </w:t>
      </w:r>
      <w:r w:rsidRPr="00642325">
        <w:rPr>
          <w:rFonts w:ascii="Calibri" w:eastAsia="Arial" w:hAnsi="Calibri" w:cs="Calibri"/>
          <w:b/>
          <w:bCs/>
        </w:rPr>
        <w:t>K4 kriterija</w:t>
      </w:r>
      <w:r w:rsidRPr="00642325">
        <w:rPr>
          <w:rFonts w:ascii="Calibri" w:eastAsia="Arial" w:hAnsi="Calibri" w:cs="Calibri"/>
        </w:rPr>
        <w:t>, ponuditelji uz elektroničku ponudu, do isteka roka za dostavu ponuda dostavljaju:</w:t>
      </w:r>
    </w:p>
    <w:p w14:paraId="4F63E5C9" w14:textId="77777777" w:rsidR="00DB7EBD" w:rsidRPr="00DB7EBD" w:rsidRDefault="00DB7EBD" w:rsidP="00DB7EBD">
      <w:pPr>
        <w:spacing w:line="230" w:lineRule="auto"/>
        <w:ind w:left="4"/>
        <w:jc w:val="both"/>
      </w:pPr>
    </w:p>
    <w:p w14:paraId="2A5561A3" w14:textId="77777777" w:rsidR="005651F2" w:rsidRPr="00642325" w:rsidRDefault="005651F2" w:rsidP="005651F2">
      <w:pPr>
        <w:numPr>
          <w:ilvl w:val="0"/>
          <w:numId w:val="30"/>
        </w:numPr>
        <w:tabs>
          <w:tab w:val="left" w:pos="724"/>
        </w:tabs>
        <w:suppressAutoHyphens/>
        <w:spacing w:after="0" w:line="184" w:lineRule="auto"/>
        <w:ind w:left="724" w:hanging="364"/>
        <w:jc w:val="both"/>
      </w:pPr>
      <w:r w:rsidRPr="00642325">
        <w:rPr>
          <w:rFonts w:ascii="Calibri" w:eastAsia="Arial" w:hAnsi="Calibri" w:cs="Calibri"/>
          <w:b/>
          <w:bCs/>
          <w:i/>
          <w:iCs/>
        </w:rPr>
        <w:t xml:space="preserve">tablicu </w:t>
      </w:r>
      <w:r w:rsidRPr="00642325">
        <w:rPr>
          <w:rFonts w:ascii="Calibri" w:eastAsia="Arial" w:hAnsi="Calibri" w:cs="Calibri"/>
          <w:i/>
          <w:iCs/>
        </w:rPr>
        <w:t>nuđenih proizvoda u kojoj za svaku stavku Troškovnika</w:t>
      </w:r>
      <w:r w:rsidRPr="00642325">
        <w:rPr>
          <w:rFonts w:ascii="Calibri" w:eastAsia="Arial" w:hAnsi="Calibri" w:cs="Calibri"/>
          <w:b/>
          <w:bCs/>
          <w:i/>
          <w:iCs/>
        </w:rPr>
        <w:t xml:space="preserve"> </w:t>
      </w:r>
      <w:r w:rsidRPr="00642325">
        <w:rPr>
          <w:rFonts w:ascii="Calibri" w:eastAsia="Arial" w:hAnsi="Calibri" w:cs="Calibri"/>
        </w:rPr>
        <w:t>−</w:t>
      </w:r>
      <w:r w:rsidRPr="00642325">
        <w:rPr>
          <w:rFonts w:ascii="Calibri" w:eastAsia="Arial" w:hAnsi="Calibri" w:cs="Calibri"/>
          <w:b/>
          <w:bCs/>
          <w:i/>
          <w:iCs/>
        </w:rPr>
        <w:t xml:space="preserve"> </w:t>
      </w:r>
      <w:r w:rsidRPr="00642325">
        <w:rPr>
          <w:rFonts w:ascii="Calibri" w:eastAsia="Arial" w:hAnsi="Calibri" w:cs="Calibri"/>
          <w:i/>
          <w:iCs/>
        </w:rPr>
        <w:t>Tehničke</w:t>
      </w:r>
      <w:r w:rsidRPr="00642325">
        <w:rPr>
          <w:rFonts w:ascii="Calibri" w:eastAsia="Arial" w:hAnsi="Calibri" w:cs="Calibri"/>
          <w:b/>
          <w:bCs/>
          <w:i/>
          <w:iCs/>
        </w:rPr>
        <w:t xml:space="preserve"> </w:t>
      </w:r>
      <w:r w:rsidRPr="00642325">
        <w:rPr>
          <w:rFonts w:ascii="Calibri" w:eastAsia="Arial" w:hAnsi="Calibri" w:cs="Calibri"/>
          <w:i/>
          <w:iCs/>
        </w:rPr>
        <w:t>specifikacije mora biti naznačena vrsta ambalaže u kojoj će se isti isporučivati naručitelju</w:t>
      </w:r>
    </w:p>
    <w:p w14:paraId="288F79B7" w14:textId="77777777" w:rsidR="005651F2" w:rsidRPr="00642325" w:rsidRDefault="005651F2" w:rsidP="005651F2">
      <w:pPr>
        <w:spacing w:line="264" w:lineRule="exact"/>
        <w:rPr>
          <w:rFonts w:ascii="Calibri" w:eastAsia="MS PGothic" w:hAnsi="Calibri" w:cs="Calibri"/>
          <w:vertAlign w:val="superscript"/>
        </w:rPr>
      </w:pPr>
    </w:p>
    <w:p w14:paraId="7D7E7CF3" w14:textId="7E25EBD9" w:rsidR="005651F2" w:rsidRPr="005651F2" w:rsidRDefault="005651F2" w:rsidP="005651F2">
      <w:pPr>
        <w:spacing w:line="230" w:lineRule="auto"/>
        <w:ind w:left="4"/>
        <w:jc w:val="both"/>
      </w:pPr>
      <w:r w:rsidRPr="00642325">
        <w:rPr>
          <w:rFonts w:ascii="Calibri" w:eastAsia="Arial" w:hAnsi="Calibri" w:cs="Calibri"/>
          <w:b/>
          <w:bCs/>
          <w:i/>
          <w:iCs/>
        </w:rPr>
        <w:t xml:space="preserve">Napomena: </w:t>
      </w:r>
      <w:r w:rsidRPr="00642325">
        <w:rPr>
          <w:rFonts w:ascii="Calibri" w:eastAsia="Arial" w:hAnsi="Calibri" w:cs="Calibri"/>
          <w:i/>
          <w:iCs/>
        </w:rPr>
        <w:t>Naručitelj će bodove za K4 kriterij dodijeliti na način da će uzeti u obzir onu značajku koja će biti zastupljena minimalno 50% stavki troškovnika.</w:t>
      </w:r>
    </w:p>
    <w:p w14:paraId="788C83E4" w14:textId="77777777" w:rsidR="005651F2" w:rsidRPr="00642325" w:rsidRDefault="005651F2" w:rsidP="005651F2">
      <w:pPr>
        <w:spacing w:before="119" w:line="250" w:lineRule="exact"/>
        <w:jc w:val="both"/>
        <w:textAlignment w:val="baseline"/>
      </w:pPr>
      <w:r w:rsidRPr="00642325">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41ACA75B" w14:textId="77777777" w:rsidR="005651F2" w:rsidRPr="00642325" w:rsidRDefault="005651F2" w:rsidP="005651F2">
      <w:pPr>
        <w:spacing w:before="116" w:line="254" w:lineRule="exact"/>
        <w:jc w:val="center"/>
        <w:textAlignment w:val="baseline"/>
      </w:pPr>
      <w:r w:rsidRPr="00642325">
        <w:rPr>
          <w:rFonts w:ascii="Calibri" w:eastAsia="Garamond" w:hAnsi="Calibri" w:cs="Calibri"/>
          <w:spacing w:val="-6"/>
        </w:rPr>
        <w:t>C= P+ONR+K</w:t>
      </w:r>
    </w:p>
    <w:p w14:paraId="179D2CB2" w14:textId="77777777" w:rsidR="005651F2" w:rsidRPr="00642325" w:rsidRDefault="005651F2" w:rsidP="005651F2">
      <w:pPr>
        <w:spacing w:line="260" w:lineRule="exact"/>
        <w:textAlignment w:val="baseline"/>
      </w:pPr>
      <w:r w:rsidRPr="00642325">
        <w:rPr>
          <w:rFonts w:ascii="Calibri" w:eastAsia="Garamond" w:hAnsi="Calibri" w:cs="Calibri"/>
          <w:spacing w:val="-4"/>
        </w:rPr>
        <w:t>C – ukupan broj bodova</w:t>
      </w:r>
    </w:p>
    <w:p w14:paraId="03C86BF4" w14:textId="77777777" w:rsidR="005651F2" w:rsidRPr="00642325" w:rsidRDefault="005651F2" w:rsidP="005651F2">
      <w:pPr>
        <w:spacing w:line="254" w:lineRule="exact"/>
        <w:textAlignment w:val="baseline"/>
      </w:pPr>
      <w:r w:rsidRPr="00642325">
        <w:rPr>
          <w:rFonts w:ascii="Calibri" w:eastAsia="Garamond" w:hAnsi="Calibri" w:cs="Calibri"/>
          <w:spacing w:val="-3"/>
        </w:rPr>
        <w:t>P – broj bodova koji je ponuda dobila za ponuđenu cijenu</w:t>
      </w:r>
    </w:p>
    <w:p w14:paraId="3AE22776" w14:textId="77777777" w:rsidR="005651F2" w:rsidRPr="00642325" w:rsidRDefault="005651F2" w:rsidP="005651F2">
      <w:pPr>
        <w:spacing w:line="259" w:lineRule="exact"/>
        <w:textAlignment w:val="baseline"/>
      </w:pPr>
      <w:r w:rsidRPr="00642325">
        <w:rPr>
          <w:rFonts w:ascii="Calibri" w:eastAsia="Garamond" w:hAnsi="Calibri" w:cs="Calibri"/>
          <w:spacing w:val="-3"/>
        </w:rPr>
        <w:t>ONR - broj bodova koji je ponuda dobila za rok odaziva na reklamaciju</w:t>
      </w:r>
    </w:p>
    <w:p w14:paraId="1110C013" w14:textId="77777777" w:rsidR="005651F2" w:rsidRPr="00642325" w:rsidRDefault="005651F2" w:rsidP="005651F2">
      <w:pPr>
        <w:spacing w:line="259" w:lineRule="exact"/>
        <w:textAlignment w:val="baseline"/>
      </w:pPr>
      <w:r w:rsidRPr="00642325">
        <w:rPr>
          <w:rFonts w:ascii="Calibri" w:eastAsia="Garamond" w:hAnsi="Calibri" w:cs="Calibri"/>
          <w:spacing w:val="-3"/>
        </w:rPr>
        <w:t>K – broj bodova koji je ponuda dobila za kvalitetu proizvoda (K1+K2+K3+K4)</w:t>
      </w:r>
    </w:p>
    <w:p w14:paraId="4AA54316" w14:textId="77777777" w:rsidR="005651F2" w:rsidRPr="00642325" w:rsidRDefault="005651F2" w:rsidP="005651F2">
      <w:pPr>
        <w:spacing w:before="116" w:line="250" w:lineRule="exact"/>
        <w:jc w:val="both"/>
        <w:textAlignment w:val="baseline"/>
        <w:rPr>
          <w:rFonts w:ascii="Calibri" w:eastAsia="Garamond" w:hAnsi="Calibri" w:cs="Calibri"/>
          <w:color w:val="ED7D31"/>
          <w:spacing w:val="-4"/>
        </w:rPr>
      </w:pPr>
    </w:p>
    <w:p w14:paraId="6B4DBE0A" w14:textId="3535F9BA" w:rsidR="004B69AD" w:rsidRDefault="004B69AD" w:rsidP="00FE78BC">
      <w:pPr>
        <w:pStyle w:val="Azrastil"/>
        <w:jc w:val="both"/>
        <w:rPr>
          <w:rFonts w:cs="Tahoma"/>
          <w:szCs w:val="20"/>
          <w:lang w:val="pl-PL"/>
        </w:rPr>
      </w:pPr>
    </w:p>
    <w:p w14:paraId="530CB93D" w14:textId="43ECC470" w:rsidR="006B7372" w:rsidRPr="00D37ACF" w:rsidRDefault="006B7372" w:rsidP="00FE78BC">
      <w:pPr>
        <w:pStyle w:val="Style2"/>
        <w:ind w:hanging="720"/>
        <w:jc w:val="both"/>
        <w:rPr>
          <w:sz w:val="32"/>
        </w:rPr>
      </w:pPr>
      <w:bookmarkStart w:id="45" w:name="_Toc52870303"/>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8"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5287030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2870305"/>
      <w:bookmarkStart w:id="51" w:name="_Hlk47610946"/>
      <w:r w:rsidRPr="00D37ACF">
        <w:rPr>
          <w:sz w:val="32"/>
        </w:rPr>
        <w:t>Rok za dostavu ponuda</w:t>
      </w:r>
      <w:bookmarkEnd w:id="50"/>
    </w:p>
    <w:p w14:paraId="785202C3" w14:textId="7AF2BA3C" w:rsidR="00CD740A" w:rsidRPr="00D37ACF" w:rsidRDefault="000F35C3" w:rsidP="00FE78BC">
      <w:pPr>
        <w:pStyle w:val="Azrastil"/>
        <w:jc w:val="both"/>
        <w:rPr>
          <w:rFonts w:cs="Tahoma"/>
          <w:szCs w:val="20"/>
          <w:lang w:val="pl-PL"/>
        </w:rPr>
      </w:pPr>
      <w:bookmarkStart w:id="52" w:name="_Hlk47611064"/>
      <w:bookmarkEnd w:id="51"/>
      <w:r>
        <w:rPr>
          <w:rFonts w:cs="Tahoma"/>
          <w:b/>
          <w:bCs/>
          <w:szCs w:val="20"/>
          <w:lang w:val="pl-PL"/>
        </w:rPr>
        <w:t>21</w:t>
      </w:r>
      <w:r w:rsidR="00724996" w:rsidRPr="000F35C3">
        <w:rPr>
          <w:rFonts w:cs="Tahoma"/>
          <w:b/>
          <w:bCs/>
          <w:szCs w:val="20"/>
          <w:lang w:val="pl-PL"/>
        </w:rPr>
        <w:t>.05</w:t>
      </w:r>
      <w:r w:rsidR="00B66963" w:rsidRPr="000F35C3">
        <w:rPr>
          <w:rFonts w:cs="Tahoma"/>
          <w:b/>
          <w:bCs/>
          <w:szCs w:val="20"/>
          <w:lang w:val="pl-PL"/>
        </w:rPr>
        <w:t>.2021</w:t>
      </w:r>
      <w:r w:rsidR="00CD740A" w:rsidRPr="000F35C3">
        <w:rPr>
          <w:rFonts w:cs="Tahoma"/>
          <w:b/>
          <w:bCs/>
          <w:szCs w:val="20"/>
          <w:lang w:val="pl-PL"/>
        </w:rPr>
        <w:t>. godine do 1</w:t>
      </w:r>
      <w:r w:rsidR="00B17499" w:rsidRPr="000F35C3">
        <w:rPr>
          <w:rFonts w:cs="Tahoma"/>
          <w:b/>
          <w:bCs/>
          <w:szCs w:val="20"/>
          <w:lang w:val="pl-PL"/>
        </w:rPr>
        <w:t>2</w:t>
      </w:r>
      <w:r w:rsidR="00CD740A" w:rsidRPr="000F35C3">
        <w:rPr>
          <w:rFonts w:cs="Tahoma"/>
          <w:b/>
          <w:bCs/>
          <w:szCs w:val="20"/>
          <w:lang w:val="pl-PL"/>
        </w:rPr>
        <w:t>:00 sati</w:t>
      </w:r>
      <w:r w:rsidR="00CD740A" w:rsidRPr="000F35C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9"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20"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287030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287030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3E29098" w14:textId="63C3A2BE" w:rsidR="00C31F23"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2B6788A7" w:rsidR="007912D0" w:rsidRPr="008F6BDF" w:rsidRDefault="007912D0" w:rsidP="008F6BDF">
      <w:pPr>
        <w:pStyle w:val="Style2"/>
        <w:ind w:hanging="720"/>
        <w:jc w:val="both"/>
        <w:rPr>
          <w:sz w:val="32"/>
        </w:rPr>
      </w:pPr>
      <w:bookmarkStart w:id="60" w:name="_Toc52870308"/>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74CF3F7F"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BD29FC4" w:rsidR="00FA4421" w:rsidRPr="00D37ACF" w:rsidRDefault="004129BA" w:rsidP="00FE78BC">
      <w:pPr>
        <w:pStyle w:val="Azrastil"/>
        <w:jc w:val="both"/>
        <w:rPr>
          <w:szCs w:val="20"/>
        </w:rPr>
      </w:pPr>
      <w:r>
        <w:rPr>
          <w:szCs w:val="20"/>
        </w:rPr>
        <w:t>Naručitelj ovom Dokumentcaijom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62FA6A76" w:rsidR="00AF2110" w:rsidRPr="00C31F23" w:rsidRDefault="00C31F23" w:rsidP="00C31F23">
      <w:pPr>
        <w:pStyle w:val="Azrastil"/>
        <w:jc w:val="both"/>
        <w:rPr>
          <w:rFonts w:cs="Times New Roman"/>
          <w:bCs/>
          <w:szCs w:val="20"/>
        </w:rPr>
      </w:pPr>
      <w:r w:rsidRPr="00C31F23">
        <w:rPr>
          <w:rFonts w:cs="Times New Roman"/>
          <w:bCs/>
          <w:szCs w:val="20"/>
        </w:rPr>
        <w:t>N</w:t>
      </w:r>
      <w:r>
        <w:rPr>
          <w:rFonts w:cs="Times New Roman"/>
          <w:bCs/>
          <w:szCs w:val="20"/>
        </w:rPr>
        <w:t>aručitelj ovom Dokumentacijom ne traži jamstvo za otklanjanje nedostataka u jamstvenom roku.</w:t>
      </w:r>
    </w:p>
    <w:bookmarkEnd w:id="59"/>
    <w:p w14:paraId="06786B8A" w14:textId="5D1F2618" w:rsidR="006E58DC" w:rsidRDefault="006E58DC" w:rsidP="00FE78BC">
      <w:pPr>
        <w:pStyle w:val="Azrastil"/>
        <w:jc w:val="both"/>
        <w:rPr>
          <w:szCs w:val="20"/>
        </w:rPr>
      </w:pPr>
    </w:p>
    <w:p w14:paraId="0F056161" w14:textId="77777777" w:rsidR="008B02AE" w:rsidRPr="00D37ACF" w:rsidRDefault="008B02AE" w:rsidP="00FE78BC">
      <w:pPr>
        <w:pStyle w:val="Azrastil"/>
        <w:jc w:val="both"/>
        <w:rPr>
          <w:szCs w:val="20"/>
        </w:rPr>
      </w:pPr>
    </w:p>
    <w:p w14:paraId="21A866C1" w14:textId="04316DCE" w:rsidR="003C44D0" w:rsidRPr="006E58DC" w:rsidRDefault="001875B2" w:rsidP="00AB2FDA">
      <w:pPr>
        <w:pStyle w:val="Style1"/>
        <w:ind w:hanging="720"/>
        <w:rPr>
          <w:sz w:val="32"/>
        </w:rPr>
      </w:pPr>
      <w:bookmarkStart w:id="61" w:name="_Toc5287030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C9A7BD0"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8B02AE">
        <w:rPr>
          <w:sz w:val="20"/>
          <w:szCs w:val="20"/>
        </w:rPr>
        <w:t xml:space="preserve"> </w:t>
      </w:r>
      <w:r w:rsidR="008B02AE" w:rsidRPr="008B02AE">
        <w:rPr>
          <w:b/>
          <w:sz w:val="20"/>
          <w:szCs w:val="20"/>
        </w:rPr>
        <w:t>Prehrambene namirnice – ponavljanje poništenih grupa</w:t>
      </w:r>
      <w:r w:rsidR="00C1365B" w:rsidRPr="008B02AE">
        <w:rPr>
          <w:b/>
          <w:sz w:val="20"/>
          <w:szCs w:val="20"/>
        </w:rPr>
        <w:t>,</w:t>
      </w:r>
      <w:r w:rsidR="00C1365B" w:rsidRPr="00B66963">
        <w:rPr>
          <w:b/>
          <w:sz w:val="20"/>
          <w:szCs w:val="20"/>
        </w:rPr>
        <w:t xml:space="preserve"> </w:t>
      </w:r>
      <w:r w:rsidRPr="00B66963">
        <w:rPr>
          <w:b/>
          <w:sz w:val="20"/>
          <w:szCs w:val="20"/>
        </w:rPr>
        <w:t xml:space="preserve">Ev.broj: </w:t>
      </w:r>
      <w:r w:rsidR="008B02AE">
        <w:rPr>
          <w:b/>
          <w:sz w:val="20"/>
          <w:szCs w:val="20"/>
        </w:rPr>
        <w:t>54</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455C2" w:rsidP="00AB2FDA">
            <w:pPr>
              <w:pStyle w:val="Azrastil"/>
              <w:rPr>
                <w:sz w:val="20"/>
                <w:szCs w:val="20"/>
              </w:rPr>
            </w:pPr>
            <w:hyperlink r:id="rId21"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5F400295" w14:textId="304915FE" w:rsidR="00F44CE6" w:rsidRDefault="00F44CE6" w:rsidP="00F44CE6">
      <w:pPr>
        <w:suppressAutoHyphens/>
        <w:spacing w:after="0"/>
        <w:jc w:val="both"/>
        <w:rPr>
          <w:rFonts w:cstheme="minorHAnsi"/>
          <w:i/>
          <w:noProof/>
          <w:szCs w:val="24"/>
          <w:lang w:val="en-US" w:eastAsia="hr-HR"/>
        </w:rPr>
      </w:pPr>
      <w:bookmarkStart w:id="62" w:name="__RefHeading___Toc47943849"/>
      <w:bookmarkEnd w:id="62"/>
    </w:p>
    <w:p w14:paraId="570E8F51" w14:textId="09D229AC" w:rsidR="00F44CE6" w:rsidRDefault="00F44CE6" w:rsidP="00F44CE6">
      <w:pPr>
        <w:pStyle w:val="Style1"/>
      </w:pPr>
      <w:r>
        <w:lastRenderedPageBreak/>
        <w:t>Prilog 2 – Prijedlog ugovora</w:t>
      </w:r>
    </w:p>
    <w:p w14:paraId="20EF5EA3" w14:textId="76A3267B" w:rsidR="00F44CE6" w:rsidRPr="00F44CE6" w:rsidRDefault="00F44CE6" w:rsidP="00F44CE6">
      <w:pPr>
        <w:spacing w:after="0"/>
        <w:rPr>
          <w:sz w:val="32"/>
        </w:rPr>
      </w:pPr>
    </w:p>
    <w:p w14:paraId="2ABEBF9C" w14:textId="77777777" w:rsidR="00F44CE6" w:rsidRPr="00642325" w:rsidRDefault="00F44CE6" w:rsidP="00F44CE6">
      <w:pPr>
        <w:pStyle w:val="ListParagraph"/>
        <w:spacing w:after="0"/>
        <w:rPr>
          <w:b/>
          <w:color w:val="1F4E79"/>
        </w:rPr>
      </w:pPr>
    </w:p>
    <w:p w14:paraId="649CF01D" w14:textId="77777777" w:rsidR="00F44CE6" w:rsidRPr="00F44CE6" w:rsidRDefault="00F44CE6" w:rsidP="00F44CE6">
      <w:pPr>
        <w:jc w:val="both"/>
        <w:rPr>
          <w:rFonts w:cstheme="minorHAnsi"/>
        </w:rPr>
      </w:pPr>
      <w:r w:rsidRPr="00F44CE6">
        <w:rPr>
          <w:rFonts w:cstheme="minorHAnsi"/>
          <w:b/>
          <w:bCs/>
        </w:rPr>
        <w:t>_______________</w:t>
      </w:r>
      <w:r w:rsidRPr="00F44CE6">
        <w:rPr>
          <w:rFonts w:cstheme="minorHAnsi"/>
          <w:bCs/>
        </w:rPr>
        <w:t xml:space="preserve"> iz _____________, ______________, OIB ___________, zastupan po ______________  </w:t>
      </w:r>
      <w:r w:rsidRPr="00F44CE6">
        <w:rPr>
          <w:rFonts w:cstheme="minorHAnsi"/>
          <w:b/>
          <w:bCs/>
          <w:i/>
        </w:rPr>
        <w:t xml:space="preserve">(u nastavku teksta: Isporučitelj) </w:t>
      </w:r>
    </w:p>
    <w:p w14:paraId="73B472A1" w14:textId="77777777" w:rsidR="00F44CE6" w:rsidRPr="00F44CE6" w:rsidRDefault="00F44CE6" w:rsidP="00F44CE6">
      <w:pPr>
        <w:jc w:val="both"/>
        <w:rPr>
          <w:rFonts w:cstheme="minorHAnsi"/>
        </w:rPr>
      </w:pPr>
      <w:r w:rsidRPr="00F44CE6">
        <w:rPr>
          <w:rFonts w:cstheme="minorHAnsi"/>
        </w:rPr>
        <w:t>i</w:t>
      </w:r>
    </w:p>
    <w:p w14:paraId="6C9E927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b/>
        </w:rPr>
        <w:t>Klinika za infektivne bolesti „Dr. Fran Mihaljević“</w:t>
      </w:r>
      <w:r w:rsidRPr="00F44CE6">
        <w:rPr>
          <w:rFonts w:asciiTheme="minorHAnsi" w:hAnsiTheme="minorHAnsi" w:cstheme="minorHAnsi"/>
          <w:bCs/>
        </w:rPr>
        <w:t xml:space="preserve"> iz Zagreba,</w:t>
      </w:r>
      <w:r w:rsidRPr="00F44CE6">
        <w:rPr>
          <w:rFonts w:asciiTheme="minorHAnsi" w:hAnsiTheme="minorHAnsi" w:cstheme="minorHAnsi"/>
        </w:rPr>
        <w:t xml:space="preserve"> Mirogojska cesta 8, OIB 47767714195, </w:t>
      </w:r>
      <w:r w:rsidRPr="00F44CE6">
        <w:rPr>
          <w:rFonts w:asciiTheme="minorHAnsi" w:hAnsiTheme="minorHAnsi" w:cstheme="minorHAnsi"/>
          <w:lang w:eastAsia="hr-HR"/>
        </w:rPr>
        <w:t>zastupana po ravnateljici prof.dr.sc. Alemki Markotić, dr.med. (u nastavku teksta: Naručitelj)</w:t>
      </w:r>
    </w:p>
    <w:p w14:paraId="1A666C9A"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sklapaju:</w:t>
      </w:r>
    </w:p>
    <w:p w14:paraId="6661036B" w14:textId="77777777" w:rsidR="00F44CE6" w:rsidRPr="00F44CE6" w:rsidRDefault="00F44CE6" w:rsidP="00F44CE6">
      <w:pPr>
        <w:pStyle w:val="NoSpacing"/>
        <w:jc w:val="both"/>
        <w:rPr>
          <w:rFonts w:asciiTheme="minorHAnsi" w:hAnsiTheme="minorHAnsi" w:cstheme="minorHAnsi"/>
          <w:lang w:eastAsia="hr-HR"/>
        </w:rPr>
      </w:pPr>
    </w:p>
    <w:p w14:paraId="32CD17E8" w14:textId="77777777" w:rsidR="00F44CE6" w:rsidRPr="00F44CE6" w:rsidRDefault="00F44CE6" w:rsidP="00F44CE6">
      <w:pPr>
        <w:jc w:val="center"/>
        <w:rPr>
          <w:rFonts w:cstheme="minorHAnsi"/>
        </w:rPr>
      </w:pPr>
      <w:r w:rsidRPr="00F44CE6">
        <w:rPr>
          <w:rFonts w:cstheme="minorHAnsi"/>
          <w:b/>
          <w:lang w:eastAsia="hr-HR"/>
        </w:rPr>
        <w:t>UGOVOR O JAVNOJ NABAVI ROBA</w:t>
      </w:r>
    </w:p>
    <w:p w14:paraId="02C2ACB7" w14:textId="67A79E83" w:rsidR="00F44CE6" w:rsidRPr="00F44CE6" w:rsidRDefault="00F44CE6" w:rsidP="00F44CE6">
      <w:pPr>
        <w:jc w:val="center"/>
        <w:rPr>
          <w:rFonts w:cstheme="minorHAnsi"/>
        </w:rPr>
      </w:pPr>
      <w:r>
        <w:rPr>
          <w:rFonts w:cstheme="minorHAnsi"/>
          <w:b/>
        </w:rPr>
        <w:t>broj 54-___/2021 JN</w:t>
      </w:r>
    </w:p>
    <w:p w14:paraId="01688DE0" w14:textId="77777777" w:rsidR="00F44CE6" w:rsidRPr="00F44CE6" w:rsidRDefault="00F44CE6" w:rsidP="00F44CE6">
      <w:pPr>
        <w:spacing w:after="0"/>
        <w:jc w:val="center"/>
        <w:rPr>
          <w:rFonts w:cstheme="minorHAnsi"/>
        </w:rPr>
      </w:pPr>
      <w:r w:rsidRPr="00F44CE6">
        <w:rPr>
          <w:rFonts w:cstheme="minorHAnsi"/>
          <w:b/>
          <w:lang w:eastAsia="hr-HR"/>
        </w:rPr>
        <w:t>PREDMET UGOVORA</w:t>
      </w:r>
    </w:p>
    <w:p w14:paraId="23177B7E" w14:textId="77777777" w:rsidR="00F44CE6" w:rsidRPr="00F44CE6" w:rsidRDefault="00F44CE6" w:rsidP="00F44CE6">
      <w:pPr>
        <w:spacing w:after="0"/>
        <w:jc w:val="center"/>
        <w:rPr>
          <w:rFonts w:cstheme="minorHAnsi"/>
        </w:rPr>
      </w:pPr>
      <w:r w:rsidRPr="00F44CE6">
        <w:rPr>
          <w:rFonts w:cstheme="minorHAnsi"/>
          <w:b/>
          <w:lang w:eastAsia="hr-HR"/>
        </w:rPr>
        <w:t>Članak 1.</w:t>
      </w:r>
    </w:p>
    <w:p w14:paraId="56E942F2" w14:textId="2D208946"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Ugovorne strane sklapaju ovaj ugovor na temelju ponude i troškovnika Isporučitelja broj _________ od ___________ godine, podn</w:t>
      </w:r>
      <w:r>
        <w:rPr>
          <w:rFonts w:asciiTheme="minorHAnsi" w:hAnsiTheme="minorHAnsi" w:cstheme="minorHAnsi"/>
          <w:lang w:eastAsia="hr-HR"/>
        </w:rPr>
        <w:t xml:space="preserve">esene </w:t>
      </w:r>
      <w:r w:rsidR="000F35C3">
        <w:rPr>
          <w:rFonts w:asciiTheme="minorHAnsi" w:hAnsiTheme="minorHAnsi" w:cstheme="minorHAnsi"/>
          <w:lang w:eastAsia="hr-HR"/>
        </w:rPr>
        <w:t>u otvorenom postupku jednostavn</w:t>
      </w:r>
      <w:r>
        <w:rPr>
          <w:rFonts w:asciiTheme="minorHAnsi" w:hAnsiTheme="minorHAnsi" w:cstheme="minorHAnsi"/>
          <w:lang w:eastAsia="hr-HR"/>
        </w:rPr>
        <w:t>e</w:t>
      </w:r>
      <w:r w:rsidRPr="00F44CE6">
        <w:rPr>
          <w:rFonts w:asciiTheme="minorHAnsi" w:hAnsiTheme="minorHAnsi" w:cstheme="minorHAnsi"/>
          <w:lang w:eastAsia="hr-HR"/>
        </w:rPr>
        <w:t xml:space="preserve"> nabave br. __/2021 </w:t>
      </w:r>
      <w:r>
        <w:rPr>
          <w:rFonts w:asciiTheme="minorHAnsi" w:hAnsiTheme="minorHAnsi" w:cstheme="minorHAnsi"/>
          <w:lang w:eastAsia="hr-HR"/>
        </w:rPr>
        <w:t>JN.</w:t>
      </w:r>
      <w:r w:rsidRPr="00F44CE6">
        <w:rPr>
          <w:rFonts w:asciiTheme="minorHAnsi" w:hAnsiTheme="minorHAnsi" w:cstheme="minorHAnsi"/>
          <w:lang w:eastAsia="hr-HR"/>
        </w:rPr>
        <w:t xml:space="preserve"> </w:t>
      </w:r>
      <w:r>
        <w:rPr>
          <w:rFonts w:asciiTheme="minorHAnsi" w:hAnsiTheme="minorHAnsi" w:cstheme="minorHAnsi"/>
          <w:lang w:eastAsia="hr-HR"/>
        </w:rPr>
        <w:t>za predmet nabave: Prehrambene namirnice – ponavljanje poništenih grupa</w:t>
      </w:r>
      <w:r w:rsidRPr="00F44CE6">
        <w:rPr>
          <w:rFonts w:asciiTheme="minorHAnsi" w:hAnsiTheme="minorHAnsi" w:cstheme="minorHAnsi"/>
          <w:lang w:eastAsia="hr-HR"/>
        </w:rPr>
        <w:t xml:space="preserve"> - Grupa ___) ______________________</w:t>
      </w:r>
      <w:r>
        <w:rPr>
          <w:rFonts w:asciiTheme="minorHAnsi" w:hAnsiTheme="minorHAnsi" w:cstheme="minorHAnsi"/>
          <w:lang w:eastAsia="hr-HR"/>
        </w:rPr>
        <w:t>__________</w:t>
      </w:r>
      <w:r w:rsidRPr="00F44CE6">
        <w:rPr>
          <w:rFonts w:asciiTheme="minorHAnsi" w:hAnsiTheme="minorHAnsi" w:cstheme="minorHAnsi"/>
          <w:lang w:eastAsia="hr-HR"/>
        </w:rPr>
        <w:t>.</w:t>
      </w:r>
    </w:p>
    <w:p w14:paraId="4DBA1FA8"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Prihvaćena Ponuda za navedenu grupu i Troškovnik Isporučitelja priloženi su ovom Ugovoru i čine njegov sastavni dio.</w:t>
      </w:r>
    </w:p>
    <w:p w14:paraId="307FC3D0" w14:textId="51AFD301" w:rsidR="00F44CE6" w:rsidRPr="00F44CE6" w:rsidRDefault="00F44CE6" w:rsidP="00F44CE6">
      <w:pPr>
        <w:jc w:val="both"/>
        <w:rPr>
          <w:rFonts w:cstheme="minorHAnsi"/>
        </w:rPr>
      </w:pPr>
      <w:r w:rsidRPr="00F44CE6">
        <w:rPr>
          <w:rFonts w:cstheme="minorHAnsi"/>
          <w:lang w:eastAsia="hr-HR"/>
        </w:rPr>
        <w:t>Strane su suglasne da i svi drugi opći i posebni uvjeti nadmetanja, koji su navedeni u dokumentaciji za nadmetanje, predstavljaju sastavni dio ovog Ugovora, te se u ovom Ugovoru posebno ne navode.</w:t>
      </w:r>
    </w:p>
    <w:p w14:paraId="3087BCC8" w14:textId="77777777" w:rsidR="00F44CE6" w:rsidRPr="00F44CE6" w:rsidRDefault="00F44CE6" w:rsidP="00F44CE6">
      <w:pPr>
        <w:spacing w:after="0"/>
        <w:jc w:val="center"/>
        <w:rPr>
          <w:rFonts w:cstheme="minorHAnsi"/>
        </w:rPr>
      </w:pPr>
      <w:r w:rsidRPr="00F44CE6">
        <w:rPr>
          <w:rFonts w:cstheme="minorHAnsi"/>
          <w:b/>
          <w:lang w:eastAsia="hr-HR"/>
        </w:rPr>
        <w:t>VRIJEDNOST UGOVORA</w:t>
      </w:r>
    </w:p>
    <w:p w14:paraId="626223AA" w14:textId="77777777" w:rsidR="00F44CE6" w:rsidRPr="00F44CE6" w:rsidRDefault="00F44CE6" w:rsidP="00F44CE6">
      <w:pPr>
        <w:spacing w:after="0"/>
        <w:jc w:val="center"/>
        <w:rPr>
          <w:rFonts w:cstheme="minorHAnsi"/>
        </w:rPr>
      </w:pPr>
      <w:r w:rsidRPr="00F44CE6">
        <w:rPr>
          <w:rFonts w:cstheme="minorHAnsi"/>
          <w:b/>
          <w:lang w:eastAsia="hr-HR"/>
        </w:rPr>
        <w:t>Članak 2.</w:t>
      </w:r>
    </w:p>
    <w:p w14:paraId="69FF16E2" w14:textId="77777777" w:rsidR="00F44CE6" w:rsidRPr="00F44CE6" w:rsidRDefault="00F44CE6" w:rsidP="00F44CE6">
      <w:pPr>
        <w:tabs>
          <w:tab w:val="left" w:pos="540"/>
          <w:tab w:val="left" w:pos="3686"/>
        </w:tabs>
        <w:jc w:val="both"/>
        <w:rPr>
          <w:rFonts w:cstheme="minorHAnsi"/>
        </w:rPr>
      </w:pPr>
      <w:r w:rsidRPr="00F44CE6">
        <w:rPr>
          <w:rFonts w:eastAsia="Calibri" w:cstheme="minorHAnsi"/>
          <w:lang w:eastAsia="hr-HR"/>
        </w:rPr>
        <w:t xml:space="preserve">Ugovorena vrijednost ovog Ugovora iznosi </w:t>
      </w:r>
      <w:r w:rsidRPr="00F44CE6">
        <w:rPr>
          <w:rFonts w:eastAsia="Calibri" w:cstheme="minorHAnsi"/>
          <w:b/>
          <w:lang w:eastAsia="hr-HR"/>
        </w:rPr>
        <w:t xml:space="preserve">__________ bez PDV-a, </w:t>
      </w:r>
      <w:r w:rsidRPr="00F44CE6">
        <w:rPr>
          <w:rFonts w:eastAsia="Calibri" w:cstheme="minorHAnsi"/>
          <w:b/>
        </w:rPr>
        <w:t>odnosno _____________ kuna s PDV-om.</w:t>
      </w:r>
    </w:p>
    <w:p w14:paraId="7A1DCC0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Cijene artikala utvrđene u ponudi Isporučitelja iz članka 2. ovog Ugovora su nepromjenjive i vrijede kroz cijelo vrijeme važenja Ugovora, a uključuju sve troškove FCO istovarno mjesto Naručitelja.</w:t>
      </w:r>
    </w:p>
    <w:p w14:paraId="4A9C7A83" w14:textId="70DF75C5" w:rsidR="00F44CE6" w:rsidRDefault="00F44CE6" w:rsidP="00F44CE6">
      <w:pPr>
        <w:spacing w:line="216" w:lineRule="auto"/>
        <w:ind w:left="2"/>
        <w:jc w:val="both"/>
        <w:rPr>
          <w:rFonts w:cstheme="minorHAnsi"/>
          <w:lang w:eastAsia="hr-HR"/>
        </w:rPr>
      </w:pPr>
      <w:r w:rsidRPr="00F44CE6">
        <w:rPr>
          <w:rFonts w:cstheme="minorHAnsi"/>
          <w:lang w:eastAsia="hr-HR"/>
        </w:rPr>
        <w:t>Na ugovorenu vrijednost ne mogu utjecati eventualne promjene okolnosti na bilo kojoj od strana ovog Ugovora, kao niti okolnosti koje su bez utjecaja bilo koje od ugovorenih strana.</w:t>
      </w:r>
    </w:p>
    <w:p w14:paraId="47B5FAA1" w14:textId="77777777" w:rsidR="00CF57C8" w:rsidRPr="00F44CE6" w:rsidRDefault="00CF57C8" w:rsidP="00F44CE6">
      <w:pPr>
        <w:spacing w:line="216" w:lineRule="auto"/>
        <w:ind w:left="2"/>
        <w:jc w:val="both"/>
        <w:rPr>
          <w:rFonts w:cstheme="minorHAnsi"/>
          <w:lang w:eastAsia="hr-HR"/>
        </w:rPr>
      </w:pPr>
    </w:p>
    <w:p w14:paraId="7D7C5CFE"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ROK TRAJANJA UGOVORA</w:t>
      </w:r>
    </w:p>
    <w:p w14:paraId="27086733" w14:textId="77777777" w:rsidR="00F44CE6" w:rsidRPr="00F44CE6" w:rsidRDefault="00F44CE6" w:rsidP="00CF57C8">
      <w:pPr>
        <w:spacing w:after="0"/>
        <w:jc w:val="center"/>
        <w:rPr>
          <w:rFonts w:cstheme="minorHAnsi"/>
        </w:rPr>
      </w:pPr>
      <w:r w:rsidRPr="00F44CE6">
        <w:rPr>
          <w:rFonts w:cstheme="minorHAnsi"/>
          <w:b/>
          <w:lang w:eastAsia="hr-HR"/>
        </w:rPr>
        <w:t>Članak 3.</w:t>
      </w:r>
    </w:p>
    <w:p w14:paraId="086BCACD" w14:textId="77777777" w:rsidR="00F44CE6" w:rsidRPr="00F44CE6" w:rsidRDefault="00F44CE6" w:rsidP="00CF57C8">
      <w:pPr>
        <w:spacing w:after="0"/>
        <w:jc w:val="both"/>
        <w:rPr>
          <w:rFonts w:cstheme="minorHAnsi"/>
        </w:rPr>
      </w:pPr>
      <w:r w:rsidRPr="00F44CE6">
        <w:rPr>
          <w:rFonts w:cstheme="minorHAnsi"/>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2A4FC196" w14:textId="77777777" w:rsidR="00F44CE6" w:rsidRPr="00F44CE6" w:rsidRDefault="00F44CE6" w:rsidP="00F44CE6">
      <w:pPr>
        <w:jc w:val="both"/>
        <w:rPr>
          <w:rFonts w:cstheme="minorHAnsi"/>
        </w:rPr>
      </w:pPr>
      <w:r w:rsidRPr="00F44CE6">
        <w:rPr>
          <w:rFonts w:cstheme="minorHAnsi"/>
          <w:lang w:eastAsia="hr-HR"/>
        </w:rPr>
        <w:t>Ugovor stupa na snagu danom potpisa obje ugovorne strane.</w:t>
      </w:r>
    </w:p>
    <w:p w14:paraId="4D7467B5" w14:textId="6241464F" w:rsidR="00F44CE6" w:rsidRDefault="00F44CE6" w:rsidP="00F44CE6">
      <w:pPr>
        <w:jc w:val="both"/>
        <w:rPr>
          <w:rFonts w:cstheme="minorHAnsi"/>
          <w:lang w:eastAsia="hr-HR"/>
        </w:rPr>
      </w:pPr>
      <w:r w:rsidRPr="00F44CE6">
        <w:rPr>
          <w:rFonts w:cstheme="minorHAnsi"/>
          <w:lang w:eastAsia="hr-HR"/>
        </w:rPr>
        <w:t>Rok trajanja ugovora ne može prijeći godinu dana od dana sklapanja.</w:t>
      </w:r>
    </w:p>
    <w:p w14:paraId="4D1D9ABB" w14:textId="0DBC21E6" w:rsidR="00F44CE6" w:rsidRPr="00F44CE6" w:rsidRDefault="00F44CE6" w:rsidP="00F44CE6">
      <w:pPr>
        <w:jc w:val="both"/>
        <w:rPr>
          <w:rFonts w:cstheme="minorHAnsi"/>
        </w:rPr>
      </w:pPr>
    </w:p>
    <w:p w14:paraId="05BB67E5" w14:textId="77777777" w:rsidR="00F44CE6" w:rsidRPr="00F44CE6" w:rsidRDefault="00F44CE6" w:rsidP="00F44CE6">
      <w:pPr>
        <w:spacing w:after="0"/>
        <w:jc w:val="center"/>
        <w:rPr>
          <w:rFonts w:cstheme="minorHAnsi"/>
        </w:rPr>
      </w:pPr>
      <w:r w:rsidRPr="00F44CE6">
        <w:rPr>
          <w:rFonts w:cstheme="minorHAnsi"/>
          <w:b/>
          <w:lang w:eastAsia="hr-HR"/>
        </w:rPr>
        <w:lastRenderedPageBreak/>
        <w:t>PRAVA I OBVEZE ISPORUČITELJA</w:t>
      </w:r>
    </w:p>
    <w:p w14:paraId="018D6734"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Mjesto i rok isporuke robe</w:t>
      </w:r>
    </w:p>
    <w:p w14:paraId="28BCF369"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4.</w:t>
      </w:r>
    </w:p>
    <w:p w14:paraId="73D2BB7D"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Isporučitelj se obvezuje prema uvjetima ovog Ugovora, odabranoj ponudi, te zahtjevima iz dokumentacije o nabavi, vršiti isporuku roba iz članka 1. ovog Ugovora.</w:t>
      </w:r>
    </w:p>
    <w:p w14:paraId="766FA687"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rPr>
        <w:t>Isporučitelj se obvezuje sve preuzete obveze iz članka 1. ovog Ugovora o javnoj nabavi robe obaviti na dan isporuke naveden na narudžbenici najkasnije do 07:30 sati ujutro.</w:t>
      </w:r>
    </w:p>
    <w:p w14:paraId="345471DE" w14:textId="77777777" w:rsidR="00F44CE6" w:rsidRPr="00F44CE6" w:rsidRDefault="00F44CE6" w:rsidP="00F44CE6">
      <w:pPr>
        <w:pStyle w:val="NoSpacing"/>
        <w:jc w:val="both"/>
        <w:rPr>
          <w:rFonts w:asciiTheme="minorHAnsi" w:hAnsiTheme="minorHAnsi" w:cstheme="minorHAnsi"/>
          <w:lang w:eastAsia="hr-HR"/>
        </w:rPr>
      </w:pPr>
    </w:p>
    <w:p w14:paraId="26A12FFC" w14:textId="77777777" w:rsidR="00F44CE6" w:rsidRPr="00F44CE6" w:rsidRDefault="00F44CE6" w:rsidP="00F44CE6">
      <w:pPr>
        <w:autoSpaceDE w:val="0"/>
        <w:jc w:val="both"/>
        <w:rPr>
          <w:rFonts w:cstheme="minorHAnsi"/>
        </w:rPr>
      </w:pPr>
      <w:r w:rsidRPr="00F44CE6">
        <w:rPr>
          <w:rFonts w:cstheme="minorHAnsi"/>
          <w:lang w:eastAsia="hr-HR"/>
        </w:rPr>
        <w:t>Isporučitelj mora ugovorenu i naručenu robu isporučiti i istovariti kvalitativno i kvantitativno na lokaciji(ama) koje odredi Naručitelj u narudžbenici, a trošak te usluge uključen je u jediničnu cijenu.</w:t>
      </w:r>
    </w:p>
    <w:p w14:paraId="10BAA453" w14:textId="77777777" w:rsidR="00F44CE6" w:rsidRPr="00F44CE6" w:rsidRDefault="00F44CE6" w:rsidP="00F44CE6">
      <w:pPr>
        <w:autoSpaceDE w:val="0"/>
        <w:jc w:val="both"/>
        <w:rPr>
          <w:rFonts w:cstheme="minorHAnsi"/>
        </w:rPr>
      </w:pPr>
      <w:r w:rsidRPr="00F44CE6">
        <w:rPr>
          <w:rFonts w:cstheme="minorHAnsi"/>
          <w:lang w:eastAsia="hr-HR"/>
        </w:rPr>
        <w:t>Roba se isporučuje unutar mjesta Klinike koje je označeno na narudžbenici.</w:t>
      </w:r>
    </w:p>
    <w:p w14:paraId="633ECC75" w14:textId="77777777" w:rsidR="00F44CE6" w:rsidRPr="00F44CE6" w:rsidRDefault="00F44CE6" w:rsidP="00F44CE6">
      <w:pPr>
        <w:autoSpaceDE w:val="0"/>
        <w:jc w:val="both"/>
        <w:rPr>
          <w:rFonts w:cstheme="minorHAnsi"/>
        </w:rPr>
      </w:pPr>
      <w:r w:rsidRPr="00F44CE6">
        <w:rPr>
          <w:rFonts w:cstheme="minorHAnsi"/>
          <w:lang w:eastAsia="hr-HR"/>
        </w:rPr>
        <w:t>Uz isporučenu robu, Isporučitelj mora dostaviti otpremnicu (dostavnicu), koja minimalno sadrži naziv proizvoda/tvornički naziv/zaštićeno ime/kataloški broj, jediničnu cijenu, broj narudžbenice te količinu koja se isporučuje.</w:t>
      </w:r>
    </w:p>
    <w:p w14:paraId="7B368934" w14:textId="77777777" w:rsidR="00F44CE6" w:rsidRPr="00F44CE6" w:rsidRDefault="00F44CE6" w:rsidP="00F44CE6">
      <w:pPr>
        <w:autoSpaceDE w:val="0"/>
        <w:jc w:val="both"/>
        <w:rPr>
          <w:rFonts w:cstheme="minorHAnsi"/>
        </w:rPr>
      </w:pPr>
      <w:r w:rsidRPr="00F44CE6">
        <w:rPr>
          <w:rFonts w:cstheme="minorHAnsi"/>
          <w:lang w:eastAsia="hr-HR"/>
        </w:rPr>
        <w:t>Uz isporučenu robu, Isporučitelj je obvezan dostaviti i svu popratnu dokumentaciju ukoliko je ista predviđena od strane proizvođača.</w:t>
      </w:r>
    </w:p>
    <w:p w14:paraId="763A94E3" w14:textId="77777777" w:rsidR="00F44CE6" w:rsidRPr="00F44CE6" w:rsidRDefault="00F44CE6" w:rsidP="00F44CE6">
      <w:pPr>
        <w:autoSpaceDE w:val="0"/>
        <w:jc w:val="both"/>
        <w:rPr>
          <w:rFonts w:cstheme="minorHAnsi"/>
        </w:rPr>
      </w:pPr>
      <w:r w:rsidRPr="00F44CE6">
        <w:rPr>
          <w:rFonts w:cstheme="minorHAnsi"/>
          <w:lang w:eastAsia="hr-HR"/>
        </w:rPr>
        <w:t>Isporučitelj je obvezan pisanim putem obavijestiti Naručitelja nakon primitka narudžbenice ukoliko robu sa narudžbenice neće biti u mogućnosti isporučiti u ugovorenom roku isporuke.</w:t>
      </w:r>
    </w:p>
    <w:p w14:paraId="71B6C0AA" w14:textId="055ACD0C" w:rsidR="00F44CE6" w:rsidRPr="00CF57C8" w:rsidRDefault="00F44CE6" w:rsidP="00CF57C8">
      <w:pPr>
        <w:autoSpaceDE w:val="0"/>
        <w:jc w:val="both"/>
        <w:rPr>
          <w:rFonts w:cstheme="minorHAnsi"/>
        </w:rPr>
      </w:pPr>
      <w:r w:rsidRPr="00F44CE6">
        <w:rPr>
          <w:rFonts w:cstheme="minorHAnsi"/>
          <w:lang w:eastAsia="hr-HR"/>
        </w:rPr>
        <w:t>Prilikom isporuke robe Isporučitelj je obvezan u potpunosti poštivati pozitivne propise Republike Hrvatske koji se odnose na stavljanje u promet robe koja je predmet ovog ugovora.</w:t>
      </w:r>
    </w:p>
    <w:p w14:paraId="0B0A22D0"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5.</w:t>
      </w:r>
    </w:p>
    <w:p w14:paraId="1EE62C27" w14:textId="77777777" w:rsidR="00F44CE6" w:rsidRPr="00F44CE6" w:rsidRDefault="00F44CE6" w:rsidP="00F44CE6">
      <w:pPr>
        <w:jc w:val="both"/>
        <w:rPr>
          <w:rFonts w:cstheme="minorHAnsi"/>
        </w:rPr>
      </w:pPr>
      <w:r w:rsidRPr="00F44CE6">
        <w:rPr>
          <w:rFonts w:cstheme="minorHAnsi"/>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58ECB6C8" w14:textId="40616EB1" w:rsidR="00F44CE6" w:rsidRPr="00F44CE6" w:rsidRDefault="00F44CE6" w:rsidP="00DB7EBD">
      <w:pPr>
        <w:jc w:val="both"/>
        <w:rPr>
          <w:rFonts w:cstheme="minorHAnsi"/>
        </w:rPr>
      </w:pPr>
      <w:r w:rsidRPr="00F44CE6">
        <w:rPr>
          <w:rFonts w:cstheme="minorHAnsi"/>
        </w:rPr>
        <w:t>Roba mora biti nova, nekorištena, u originalnom pakiranju na način da se može utvrditi proizvođač i naziv te na način koji omogućuje siguran transport.</w:t>
      </w:r>
    </w:p>
    <w:p w14:paraId="1D6E1245" w14:textId="7961B8D5"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Ispostava računa i pripadajuće dokumentacije</w:t>
      </w:r>
    </w:p>
    <w:p w14:paraId="22BF913F"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6.</w:t>
      </w:r>
    </w:p>
    <w:p w14:paraId="258599D3" w14:textId="4E6494E0" w:rsidR="00F44CE6" w:rsidRPr="00F44CE6" w:rsidRDefault="00F44CE6" w:rsidP="00F44CE6">
      <w:pPr>
        <w:jc w:val="both"/>
        <w:rPr>
          <w:rFonts w:cstheme="minorHAnsi"/>
        </w:rPr>
      </w:pPr>
      <w:r w:rsidRPr="00F44CE6">
        <w:rPr>
          <w:rFonts w:cstheme="minorHAnsi"/>
          <w:lang w:eastAsia="hr-HR"/>
        </w:rPr>
        <w:t xml:space="preserve">Isporučitelj se obvezuje prilikom svake isporuke ispostaviti Naručitelju elektronički račun. </w:t>
      </w:r>
      <w:r w:rsidRPr="00F44CE6">
        <w:rPr>
          <w:rFonts w:cstheme="minorHAnsi"/>
        </w:rPr>
        <w:t>Elektronički račun mora sadržavati sve obvezne osnovne elemente sukladno posebnom propisu kojim se uređuje izdavanje, slanje, zaprimanje, obrada i pohrana elektroničkog računa.</w:t>
      </w:r>
    </w:p>
    <w:p w14:paraId="116AF165" w14:textId="77777777" w:rsidR="00F44CE6" w:rsidRPr="00F44CE6" w:rsidRDefault="00F44CE6" w:rsidP="00F44CE6">
      <w:pPr>
        <w:jc w:val="both"/>
        <w:rPr>
          <w:rFonts w:cstheme="minorHAnsi"/>
        </w:rPr>
      </w:pPr>
      <w:r w:rsidRPr="00F44CE6">
        <w:rPr>
          <w:rFonts w:cstheme="minorHAnsi"/>
        </w:rPr>
        <w:t>Račun koji nije u skladu s ugovornim odredbama Naručitelj će odmah vratiti Isporučitelju.</w:t>
      </w:r>
    </w:p>
    <w:p w14:paraId="4EBB7CF1" w14:textId="77777777" w:rsidR="00F44CE6" w:rsidRPr="00F44CE6" w:rsidRDefault="00F44CE6" w:rsidP="00F44CE6">
      <w:pPr>
        <w:jc w:val="both"/>
        <w:rPr>
          <w:rFonts w:cstheme="minorHAnsi"/>
        </w:rPr>
      </w:pPr>
      <w:r w:rsidRPr="00F44CE6">
        <w:rPr>
          <w:rFonts w:cstheme="minorHAnsi"/>
          <w:lang w:eastAsia="hr-HR"/>
        </w:rPr>
        <w:t>Na elektroničkom računu Isporučitelj mora navesti broj narudžbenice Naručitelja na temelju koje je ispostavio Naručitelju elektronički račun.</w:t>
      </w:r>
    </w:p>
    <w:p w14:paraId="01DF7307" w14:textId="3CCBEB1E" w:rsidR="00F44CE6" w:rsidRPr="00F44CE6" w:rsidRDefault="00F44CE6" w:rsidP="00F44CE6">
      <w:pPr>
        <w:jc w:val="both"/>
        <w:rPr>
          <w:rFonts w:cstheme="minorHAnsi"/>
        </w:rPr>
      </w:pPr>
      <w:r w:rsidRPr="00F44CE6">
        <w:rPr>
          <w:rFonts w:cstheme="minorHAnsi"/>
          <w:lang w:eastAsia="hr-HR"/>
        </w:rPr>
        <w:t>Isporučitelj je obvezan uz elektronički račun priložiti potpisanu otpremnicu.</w:t>
      </w:r>
    </w:p>
    <w:p w14:paraId="3737F8BE" w14:textId="06C7DB92"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Ukoliko Isporučitelj ne bude u mogućnosti isporučiti robu u roku, količini, kvaliteti ili po cijenama navedenim u Ponudi u prilogu ovog Ugovora dužan je o tome odmah dostaviti pisanu obavijest Naručitelju.</w:t>
      </w:r>
    </w:p>
    <w:p w14:paraId="794E56A1" w14:textId="77777777" w:rsidR="00F44CE6" w:rsidRPr="00F44CE6" w:rsidRDefault="00F44CE6" w:rsidP="00F44CE6">
      <w:pPr>
        <w:spacing w:after="0"/>
        <w:jc w:val="center"/>
        <w:rPr>
          <w:rFonts w:cstheme="minorHAnsi"/>
        </w:rPr>
      </w:pPr>
      <w:r w:rsidRPr="00F44CE6">
        <w:rPr>
          <w:rFonts w:cstheme="minorHAnsi"/>
          <w:b/>
          <w:lang w:eastAsia="hr-HR"/>
        </w:rPr>
        <w:lastRenderedPageBreak/>
        <w:t>PRAVA I OBVEZE NARUČITELJA</w:t>
      </w:r>
    </w:p>
    <w:p w14:paraId="4D5E54E0" w14:textId="77777777" w:rsidR="00F44CE6" w:rsidRPr="00F44CE6" w:rsidRDefault="00F44CE6" w:rsidP="00F44CE6">
      <w:pPr>
        <w:spacing w:after="0"/>
        <w:jc w:val="center"/>
        <w:rPr>
          <w:rFonts w:cstheme="minorHAnsi"/>
        </w:rPr>
      </w:pPr>
      <w:r w:rsidRPr="00F44CE6">
        <w:rPr>
          <w:rFonts w:cstheme="minorHAnsi"/>
          <w:b/>
          <w:lang w:eastAsia="hr-HR"/>
        </w:rPr>
        <w:t>Naručivanje robe</w:t>
      </w:r>
    </w:p>
    <w:p w14:paraId="36EAEEEA"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7.</w:t>
      </w:r>
    </w:p>
    <w:p w14:paraId="6DDC632B"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Roba će se nabavljati sukcesivno tijekom ugovorenog razdoblja, a dinamika isporuke i stvarne količine utvrđivat će se pojedinačnim narudžbama, u skladu s potrebama Naručitelja.</w:t>
      </w:r>
    </w:p>
    <w:p w14:paraId="3AD5527F" w14:textId="77777777" w:rsidR="00F44CE6" w:rsidRPr="00F44CE6" w:rsidRDefault="00F44CE6" w:rsidP="00F44CE6">
      <w:pPr>
        <w:pStyle w:val="NoSpacing"/>
        <w:jc w:val="both"/>
        <w:rPr>
          <w:rFonts w:asciiTheme="minorHAnsi" w:hAnsiTheme="minorHAnsi" w:cstheme="minorHAnsi"/>
          <w:lang w:eastAsia="hr-HR"/>
        </w:rPr>
      </w:pPr>
    </w:p>
    <w:p w14:paraId="0C403E00" w14:textId="1932C952" w:rsidR="00F44CE6" w:rsidRPr="00F44CE6" w:rsidRDefault="00F44CE6" w:rsidP="00F44CE6">
      <w:pPr>
        <w:jc w:val="both"/>
        <w:rPr>
          <w:rFonts w:cstheme="minorHAnsi"/>
        </w:rPr>
      </w:pPr>
      <w:r w:rsidRPr="00F44CE6">
        <w:rPr>
          <w:rFonts w:cstheme="minorHAnsi"/>
          <w:lang w:eastAsia="hr-HR"/>
        </w:rPr>
        <w:t>Naručitelj nije obvezan naručiti svu količinu predviđenu Troškovnikom koji je sastavni dio ovog ugovora.</w:t>
      </w:r>
    </w:p>
    <w:p w14:paraId="17972D31" w14:textId="77777777" w:rsidR="00F44CE6" w:rsidRPr="00F44CE6" w:rsidRDefault="00F44CE6" w:rsidP="00F44CE6">
      <w:pPr>
        <w:spacing w:after="0"/>
        <w:jc w:val="center"/>
        <w:rPr>
          <w:rFonts w:cstheme="minorHAnsi"/>
        </w:rPr>
      </w:pPr>
      <w:r w:rsidRPr="00F44CE6">
        <w:rPr>
          <w:rFonts w:cstheme="minorHAnsi"/>
          <w:b/>
          <w:lang w:eastAsia="hr-HR"/>
        </w:rPr>
        <w:t>Prijenos vlasništva i reklamacija isporučene robe</w:t>
      </w:r>
    </w:p>
    <w:p w14:paraId="1DAD6434" w14:textId="77777777" w:rsidR="00F44CE6" w:rsidRPr="00F44CE6" w:rsidRDefault="00F44CE6" w:rsidP="00F44CE6">
      <w:pPr>
        <w:spacing w:after="0"/>
        <w:jc w:val="center"/>
        <w:rPr>
          <w:rFonts w:cstheme="minorHAnsi"/>
        </w:rPr>
      </w:pPr>
      <w:r w:rsidRPr="00F44CE6">
        <w:rPr>
          <w:rFonts w:cstheme="minorHAnsi"/>
          <w:b/>
          <w:lang w:eastAsia="hr-HR"/>
        </w:rPr>
        <w:t>Članak 8.</w:t>
      </w:r>
    </w:p>
    <w:p w14:paraId="6BFAE65E" w14:textId="4B209375" w:rsidR="00F44CE6" w:rsidRPr="00F44CE6" w:rsidRDefault="00F44CE6" w:rsidP="00F44CE6">
      <w:pPr>
        <w:jc w:val="both"/>
        <w:rPr>
          <w:rFonts w:cstheme="minorHAnsi"/>
        </w:rPr>
      </w:pPr>
      <w:r w:rsidRPr="00F44CE6">
        <w:rPr>
          <w:rFonts w:cstheme="minorHAnsi"/>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tada bili na strani Isporučitelja.</w:t>
      </w:r>
    </w:p>
    <w:p w14:paraId="13648BB4" w14:textId="77777777" w:rsidR="00F44CE6" w:rsidRPr="00F44CE6" w:rsidRDefault="00F44CE6" w:rsidP="0075738A">
      <w:pPr>
        <w:spacing w:after="0"/>
        <w:jc w:val="center"/>
        <w:rPr>
          <w:rFonts w:cstheme="minorHAnsi"/>
        </w:rPr>
      </w:pPr>
      <w:r w:rsidRPr="00F44CE6">
        <w:rPr>
          <w:rFonts w:cstheme="minorHAnsi"/>
          <w:b/>
          <w:lang w:eastAsia="hr-HR"/>
        </w:rPr>
        <w:t>Članak 9.</w:t>
      </w:r>
    </w:p>
    <w:p w14:paraId="05DDB341" w14:textId="1CF504A1" w:rsidR="00F44CE6" w:rsidRPr="00F44CE6" w:rsidRDefault="00F44CE6" w:rsidP="0075738A">
      <w:pPr>
        <w:spacing w:after="0"/>
        <w:jc w:val="both"/>
        <w:rPr>
          <w:rFonts w:cstheme="minorHAnsi"/>
        </w:rPr>
      </w:pPr>
      <w:r w:rsidRPr="00F44CE6">
        <w:rPr>
          <w:rFonts w:cstheme="minorHAnsi"/>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tržištu radi pokrića.</w:t>
      </w:r>
    </w:p>
    <w:p w14:paraId="1DC28A2F" w14:textId="43E75118" w:rsidR="00F44CE6" w:rsidRPr="00F44CE6" w:rsidRDefault="00F44CE6" w:rsidP="00F44CE6">
      <w:pPr>
        <w:jc w:val="both"/>
        <w:rPr>
          <w:rFonts w:cstheme="minorHAnsi"/>
        </w:rPr>
      </w:pPr>
      <w:r w:rsidRPr="00F44CE6">
        <w:rPr>
          <w:rFonts w:cstheme="minorHAnsi"/>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4B3BE6D8" w14:textId="77777777" w:rsidR="00F44CE6" w:rsidRPr="00F44CE6" w:rsidRDefault="00F44CE6" w:rsidP="00F44CE6">
      <w:pPr>
        <w:jc w:val="both"/>
        <w:rPr>
          <w:rFonts w:cstheme="minorHAnsi"/>
        </w:rPr>
      </w:pPr>
      <w:r w:rsidRPr="00F44CE6">
        <w:rPr>
          <w:rFonts w:cstheme="minorHAnsi"/>
        </w:rPr>
        <w:t>Ukoliko Naručitelj naknadno utvrdi da roba ima nedostatke, koji se nisu mogli uočiti uobičajenim pregledom prilikom preuzimanja, dužan je o tome obavijestiti Isporučitelja u roku od 8 (osam) dana računajući od dana kada je nedostatke utvrdio.</w:t>
      </w:r>
    </w:p>
    <w:p w14:paraId="15EDB366" w14:textId="09DE9BB7" w:rsidR="00F44CE6" w:rsidRPr="00F44CE6" w:rsidRDefault="00F44CE6" w:rsidP="00F44CE6">
      <w:pPr>
        <w:jc w:val="both"/>
        <w:rPr>
          <w:rFonts w:cstheme="minorHAnsi"/>
        </w:rPr>
      </w:pPr>
      <w:r w:rsidRPr="00F44CE6">
        <w:rPr>
          <w:rFonts w:cstheme="minorHAnsi"/>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analize ide na teret Naručitelja.</w:t>
      </w:r>
    </w:p>
    <w:p w14:paraId="5B081763" w14:textId="77777777" w:rsidR="00F44CE6" w:rsidRPr="00F44CE6" w:rsidRDefault="00F44CE6" w:rsidP="00F44CE6">
      <w:pPr>
        <w:jc w:val="both"/>
        <w:rPr>
          <w:rFonts w:cstheme="minorHAnsi"/>
        </w:rPr>
      </w:pPr>
      <w:r w:rsidRPr="00F44CE6">
        <w:rPr>
          <w:rFonts w:cstheme="minorHAnsi"/>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5D915399" w14:textId="54E68FBF" w:rsidR="0075738A" w:rsidRPr="00F44CE6" w:rsidRDefault="00F44CE6" w:rsidP="00F44CE6">
      <w:pPr>
        <w:jc w:val="both"/>
        <w:rPr>
          <w:rFonts w:cstheme="minorHAnsi"/>
        </w:rPr>
      </w:pPr>
      <w:r w:rsidRPr="00F44CE6">
        <w:rPr>
          <w:rFonts w:cstheme="minorHAnsi"/>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2B1657AF"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robu vratiti,</w:t>
      </w:r>
    </w:p>
    <w:p w14:paraId="132E92FE"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zatražiti naknadu štete,</w:t>
      </w:r>
    </w:p>
    <w:p w14:paraId="7CC9D982" w14:textId="77777777" w:rsidR="00F44CE6" w:rsidRPr="00F44CE6" w:rsidRDefault="00F44CE6" w:rsidP="00F44CE6">
      <w:pPr>
        <w:numPr>
          <w:ilvl w:val="0"/>
          <w:numId w:val="33"/>
        </w:numPr>
        <w:suppressAutoHyphens/>
        <w:spacing w:after="0" w:line="240" w:lineRule="auto"/>
        <w:jc w:val="both"/>
        <w:rPr>
          <w:rFonts w:cstheme="minorHAnsi"/>
        </w:rPr>
      </w:pPr>
      <w:r w:rsidRPr="00F44CE6">
        <w:rPr>
          <w:rFonts w:cstheme="minorHAnsi"/>
        </w:rPr>
        <w:t>raskinuti ugovor,</w:t>
      </w:r>
    </w:p>
    <w:p w14:paraId="309CC989" w14:textId="7907D507" w:rsidR="00F44CE6" w:rsidRDefault="00F44CE6" w:rsidP="00F44CE6">
      <w:pPr>
        <w:numPr>
          <w:ilvl w:val="0"/>
          <w:numId w:val="33"/>
        </w:numPr>
        <w:suppressAutoHyphens/>
        <w:spacing w:after="0" w:line="240" w:lineRule="auto"/>
        <w:jc w:val="both"/>
        <w:rPr>
          <w:rFonts w:cstheme="minorHAnsi"/>
        </w:rPr>
      </w:pPr>
      <w:r w:rsidRPr="00F44CE6">
        <w:rPr>
          <w:rFonts w:cstheme="minorHAnsi"/>
        </w:rPr>
        <w:t>naplatiti jamstvo (ako je primjenjivo).</w:t>
      </w:r>
    </w:p>
    <w:p w14:paraId="3C846488" w14:textId="77777777" w:rsidR="00B5683A" w:rsidRPr="00B5683A" w:rsidRDefault="00B5683A" w:rsidP="00B5683A">
      <w:pPr>
        <w:suppressAutoHyphens/>
        <w:spacing w:after="0" w:line="240" w:lineRule="auto"/>
        <w:ind w:left="720"/>
        <w:jc w:val="both"/>
        <w:rPr>
          <w:rFonts w:cstheme="minorHAnsi"/>
        </w:rPr>
      </w:pPr>
    </w:p>
    <w:p w14:paraId="09EC500F" w14:textId="77777777" w:rsidR="00F44CE6" w:rsidRPr="00F44CE6" w:rsidRDefault="00F44CE6" w:rsidP="00F44CE6">
      <w:pPr>
        <w:spacing w:after="0"/>
        <w:jc w:val="center"/>
        <w:rPr>
          <w:rFonts w:cstheme="minorHAnsi"/>
        </w:rPr>
      </w:pPr>
      <w:r w:rsidRPr="00F44CE6">
        <w:rPr>
          <w:rFonts w:cstheme="minorHAnsi"/>
          <w:b/>
        </w:rPr>
        <w:lastRenderedPageBreak/>
        <w:t>Plaćanje</w:t>
      </w:r>
    </w:p>
    <w:p w14:paraId="49C80745"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10.</w:t>
      </w:r>
    </w:p>
    <w:p w14:paraId="19CBC845"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39CECF9D" w14:textId="77777777" w:rsidR="00F44CE6" w:rsidRPr="00F44CE6" w:rsidRDefault="00F44CE6" w:rsidP="00F44CE6">
      <w:pPr>
        <w:jc w:val="both"/>
        <w:rPr>
          <w:rFonts w:cstheme="minorHAnsi"/>
        </w:rPr>
      </w:pPr>
      <w:r w:rsidRPr="00F44CE6">
        <w:rPr>
          <w:rFonts w:cstheme="minorHAnsi"/>
          <w:color w:val="000000"/>
        </w:rPr>
        <w:t>Početak roka plaćanja teče od dana primitka elektroničkog računa. Ukoliko Naručitelj vraća ispostavljeni račun</w:t>
      </w:r>
      <w:r w:rsidRPr="00F44CE6">
        <w:rPr>
          <w:rFonts w:cstheme="minorHAnsi"/>
        </w:rPr>
        <w:t>, rok plaćanja ne teče do primitka ispravnog elektroničkog računa.</w:t>
      </w:r>
    </w:p>
    <w:p w14:paraId="4DFF9DFD" w14:textId="77777777" w:rsidR="00F44CE6" w:rsidRPr="00F44CE6" w:rsidRDefault="00F44CE6" w:rsidP="00F44CE6">
      <w:pPr>
        <w:pStyle w:val="NoSpacing"/>
        <w:jc w:val="both"/>
        <w:rPr>
          <w:rFonts w:asciiTheme="minorHAnsi" w:hAnsiTheme="minorHAnsi" w:cstheme="minorHAnsi"/>
          <w:lang w:eastAsia="hr-HR"/>
        </w:rPr>
      </w:pPr>
    </w:p>
    <w:p w14:paraId="63BAC332" w14:textId="562FE0D7" w:rsidR="00F44CE6" w:rsidRDefault="00F44CE6" w:rsidP="00F44CE6">
      <w:pPr>
        <w:pStyle w:val="NoSpacing"/>
        <w:jc w:val="both"/>
        <w:rPr>
          <w:rFonts w:asciiTheme="minorHAnsi" w:hAnsiTheme="minorHAnsi" w:cstheme="minorHAnsi"/>
          <w:lang w:eastAsia="hr-HR"/>
        </w:rPr>
      </w:pPr>
      <w:r w:rsidRPr="00F44CE6">
        <w:rPr>
          <w:rFonts w:asciiTheme="minorHAnsi" w:hAnsiTheme="minorHAnsi" w:cstheme="minorHAnsi"/>
          <w:lang w:eastAsia="hr-HR"/>
        </w:rPr>
        <w:t>Ugovorne strane sporazumno utvrđuju da Isporučitelj neće moći svoje potraživanje prema Naručitelju prenijeti na drugoga bez prethodne pisane suglasnosti.</w:t>
      </w:r>
    </w:p>
    <w:p w14:paraId="05D18714" w14:textId="77777777" w:rsidR="00F44CE6" w:rsidRPr="00F44CE6" w:rsidRDefault="00F44CE6" w:rsidP="00F44CE6">
      <w:pPr>
        <w:pStyle w:val="NoSpacing"/>
        <w:jc w:val="both"/>
        <w:rPr>
          <w:rFonts w:asciiTheme="minorHAnsi" w:hAnsiTheme="minorHAnsi" w:cstheme="minorHAnsi"/>
        </w:rPr>
      </w:pPr>
    </w:p>
    <w:p w14:paraId="26906A5A" w14:textId="77777777" w:rsidR="00F44CE6" w:rsidRPr="00F44CE6" w:rsidRDefault="00F44CE6" w:rsidP="00F44CE6">
      <w:pPr>
        <w:spacing w:after="0"/>
        <w:jc w:val="center"/>
        <w:rPr>
          <w:rFonts w:cstheme="minorHAnsi"/>
        </w:rPr>
      </w:pPr>
      <w:r w:rsidRPr="00F44CE6">
        <w:rPr>
          <w:rFonts w:cstheme="minorHAnsi"/>
          <w:b/>
        </w:rPr>
        <w:t>Raskid ugovora</w:t>
      </w:r>
    </w:p>
    <w:p w14:paraId="0D4CBB64"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11.</w:t>
      </w:r>
    </w:p>
    <w:p w14:paraId="53BDA3C0"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Naručitelj zadržava pravo jednostranog raskida Ugovora ukoliko Isporučitelj:</w:t>
      </w:r>
    </w:p>
    <w:p w14:paraId="2D3FCDF9" w14:textId="77777777" w:rsidR="00F44CE6" w:rsidRPr="00F44CE6" w:rsidRDefault="00F44CE6" w:rsidP="00F44CE6">
      <w:pPr>
        <w:pStyle w:val="NoSpacing"/>
        <w:numPr>
          <w:ilvl w:val="0"/>
          <w:numId w:val="32"/>
        </w:numPr>
        <w:suppressAutoHyphens/>
        <w:rPr>
          <w:rFonts w:asciiTheme="minorHAnsi" w:hAnsiTheme="minorHAnsi" w:cstheme="minorHAnsi"/>
        </w:rPr>
      </w:pPr>
      <w:r w:rsidRPr="00F44CE6">
        <w:rPr>
          <w:rFonts w:asciiTheme="minorHAnsi" w:hAnsiTheme="minorHAnsi" w:cstheme="minorHAnsi"/>
          <w:lang w:eastAsia="hr-HR"/>
        </w:rPr>
        <w:t>ne isporučuje robu u zadanim rokovima</w:t>
      </w:r>
    </w:p>
    <w:p w14:paraId="03CD9F67" w14:textId="77777777" w:rsidR="00F44CE6" w:rsidRPr="00F44CE6" w:rsidRDefault="00F44CE6" w:rsidP="00F44CE6">
      <w:pPr>
        <w:pStyle w:val="NoSpacing"/>
        <w:numPr>
          <w:ilvl w:val="0"/>
          <w:numId w:val="32"/>
        </w:numPr>
        <w:suppressAutoHyphens/>
        <w:jc w:val="both"/>
        <w:rPr>
          <w:rFonts w:asciiTheme="minorHAnsi" w:hAnsiTheme="minorHAnsi" w:cstheme="minorHAnsi"/>
        </w:rPr>
      </w:pPr>
      <w:r w:rsidRPr="00F44CE6">
        <w:rPr>
          <w:rFonts w:asciiTheme="minorHAnsi" w:hAnsiTheme="minorHAnsi" w:cstheme="minorHAnsi"/>
          <w:lang w:eastAsia="hr-HR"/>
        </w:rPr>
        <w:t>isporučuje robu koja nema ugovorenu kvalitetu</w:t>
      </w:r>
    </w:p>
    <w:p w14:paraId="0268F303" w14:textId="77777777" w:rsidR="00F44CE6" w:rsidRPr="00F44CE6" w:rsidRDefault="00F44CE6" w:rsidP="00F44CE6">
      <w:pPr>
        <w:pStyle w:val="NoSpacing"/>
        <w:numPr>
          <w:ilvl w:val="0"/>
          <w:numId w:val="32"/>
        </w:numPr>
        <w:suppressAutoHyphens/>
        <w:rPr>
          <w:rFonts w:asciiTheme="minorHAnsi" w:hAnsiTheme="minorHAnsi" w:cstheme="minorHAnsi"/>
        </w:rPr>
      </w:pPr>
      <w:r w:rsidRPr="00F44CE6">
        <w:rPr>
          <w:rFonts w:asciiTheme="minorHAnsi" w:hAnsiTheme="minorHAnsi" w:cstheme="minorHAnsi"/>
          <w:lang w:eastAsia="hr-HR"/>
        </w:rPr>
        <w:t>ne pridržava se cijena navedenih u ponudi koja je sastavni dio ovog ugovora</w:t>
      </w:r>
    </w:p>
    <w:p w14:paraId="0F3F5D3C"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ne isporuči dio robe ili svu robu u ugovorenom roku temeljem zaprimljene narudžbenice, a kako je navedeno u ovom ugovoru</w:t>
      </w:r>
    </w:p>
    <w:p w14:paraId="0CE8818C"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ako Isporučitelj u utvrđenom roku ne otkloni nedostatke na isporučenoj robi, a kako je navedeno u ovom ugovoru</w:t>
      </w:r>
    </w:p>
    <w:p w14:paraId="4EBE8B8F"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u izvanrednim slučajevima kada se nakon roka za reklamaciju utvrdi da je utrošeni materijal nezadovoljavajuće kvalitete</w:t>
      </w:r>
    </w:p>
    <w:p w14:paraId="7EFCD386" w14:textId="77777777" w:rsidR="00F44CE6" w:rsidRPr="00F44CE6" w:rsidRDefault="00F44CE6" w:rsidP="00F44CE6">
      <w:pPr>
        <w:numPr>
          <w:ilvl w:val="0"/>
          <w:numId w:val="32"/>
        </w:numPr>
        <w:suppressAutoHyphens/>
        <w:autoSpaceDE w:val="0"/>
        <w:spacing w:after="0" w:line="240" w:lineRule="auto"/>
        <w:rPr>
          <w:rFonts w:cstheme="minorHAnsi"/>
        </w:rPr>
      </w:pPr>
      <w:r w:rsidRPr="00F44CE6">
        <w:rPr>
          <w:rFonts w:cstheme="minorHAnsi"/>
          <w:lang w:eastAsia="hr-HR"/>
        </w:rPr>
        <w:t>ne dostavi jamstvo za uredno ispunjenje ugovora u propisanom roku (ako je primijenjivo)</w:t>
      </w:r>
    </w:p>
    <w:p w14:paraId="444BAF12" w14:textId="77777777" w:rsidR="00F44CE6" w:rsidRPr="00F44CE6" w:rsidRDefault="00F44CE6" w:rsidP="00F44CE6">
      <w:pPr>
        <w:pStyle w:val="NoSpacing"/>
        <w:jc w:val="both"/>
        <w:rPr>
          <w:rFonts w:asciiTheme="minorHAnsi" w:hAnsiTheme="minorHAnsi" w:cstheme="minorHAnsi"/>
        </w:rPr>
      </w:pPr>
      <w:r w:rsidRPr="00F44CE6">
        <w:rPr>
          <w:rFonts w:asciiTheme="minorHAnsi" w:hAnsiTheme="minorHAnsi" w:cstheme="minorHAnsi"/>
          <w:lang w:eastAsia="hr-HR"/>
        </w:rPr>
        <w:t>U slučaju nastanka okolnosti iz ovog članka, Naručitelj je dužan Isporučitelja pisanim putem izvijestiti o razlozima zbog kojih raskida ugovor.</w:t>
      </w:r>
    </w:p>
    <w:p w14:paraId="4D963004" w14:textId="57813580" w:rsidR="00F44CE6" w:rsidRPr="00F44CE6" w:rsidRDefault="00F44CE6" w:rsidP="00F44CE6">
      <w:pPr>
        <w:jc w:val="both"/>
        <w:rPr>
          <w:rFonts w:cstheme="minorHAnsi"/>
        </w:rPr>
      </w:pPr>
      <w:r w:rsidRPr="00F44CE6">
        <w:rPr>
          <w:rFonts w:cstheme="minorHAnsi"/>
        </w:rPr>
        <w:t>Otkazni rok iznosi trideset (30) dana i počinje teći danom predaje pisanog otkaza na poštu preporučenim pismom. Naručitelj zadržava pravo raskida ugovora bez naknade.</w:t>
      </w:r>
    </w:p>
    <w:p w14:paraId="0A90C41C" w14:textId="4EF146B6" w:rsidR="00F44CE6" w:rsidRPr="00F44CE6" w:rsidRDefault="00F44CE6" w:rsidP="00F44CE6">
      <w:pPr>
        <w:autoSpaceDE w:val="0"/>
        <w:jc w:val="both"/>
        <w:rPr>
          <w:rFonts w:cstheme="minorHAnsi"/>
        </w:rPr>
      </w:pPr>
      <w:r w:rsidRPr="00F44CE6">
        <w:rPr>
          <w:rFonts w:cstheme="minorHAnsi"/>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6EC02C3A" w14:textId="77777777" w:rsidR="00F44CE6" w:rsidRPr="00F44CE6" w:rsidRDefault="00F44CE6" w:rsidP="00F44CE6">
      <w:pPr>
        <w:spacing w:after="0"/>
        <w:jc w:val="center"/>
        <w:rPr>
          <w:rFonts w:cstheme="minorHAnsi"/>
        </w:rPr>
      </w:pPr>
      <w:r w:rsidRPr="00F44CE6">
        <w:rPr>
          <w:rFonts w:cstheme="minorHAnsi"/>
          <w:b/>
        </w:rPr>
        <w:t>Ugovorna kazna i naknada štete</w:t>
      </w:r>
    </w:p>
    <w:p w14:paraId="5D6DA6E7"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12.</w:t>
      </w:r>
    </w:p>
    <w:p w14:paraId="52A8D33E"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31BCDDDF"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Naručitelj može prihvatiti isporuku naručene robe i nakon zakašnjenja, s tim da zadržava pravo obračunati kaznu, bez prethodne obavijesti Isporučitelju.</w:t>
      </w:r>
    </w:p>
    <w:p w14:paraId="35988084"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36870CE3"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Ukoliko je Naručitelj pretrpio štetu veću od iznosa ugovorne kazne iz stavka 3. ovog članka Naručitelj ima pravo zahtijevati razliku do potpune naknade štete.</w:t>
      </w:r>
    </w:p>
    <w:p w14:paraId="4649E3D9" w14:textId="6EEAC9B1"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lastRenderedPageBreak/>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3F5D1425" w14:textId="22FA5EC5" w:rsidR="00F44CE6" w:rsidRPr="00F44CE6" w:rsidRDefault="00F44CE6" w:rsidP="00F44CE6">
      <w:pPr>
        <w:spacing w:after="0"/>
        <w:jc w:val="center"/>
        <w:rPr>
          <w:rFonts w:cstheme="minorHAnsi"/>
        </w:rPr>
      </w:pPr>
      <w:r>
        <w:rPr>
          <w:rFonts w:cstheme="minorHAnsi"/>
          <w:b/>
        </w:rPr>
        <w:t>JAMSTVO ZA UREDNO ISPUNJENJE UGOVORA</w:t>
      </w:r>
    </w:p>
    <w:p w14:paraId="70DA9A38" w14:textId="77777777" w:rsidR="00F44CE6" w:rsidRPr="00F44CE6" w:rsidRDefault="00F44CE6" w:rsidP="00F44CE6">
      <w:pPr>
        <w:pStyle w:val="NoSpacing"/>
        <w:jc w:val="center"/>
        <w:rPr>
          <w:rFonts w:asciiTheme="minorHAnsi" w:hAnsiTheme="minorHAnsi" w:cstheme="minorHAnsi"/>
        </w:rPr>
      </w:pPr>
      <w:r w:rsidRPr="00F44CE6">
        <w:rPr>
          <w:rFonts w:asciiTheme="minorHAnsi" w:hAnsiTheme="minorHAnsi" w:cstheme="minorHAnsi"/>
          <w:b/>
          <w:lang w:eastAsia="hr-HR"/>
        </w:rPr>
        <w:t>Članak 13.</w:t>
      </w:r>
    </w:p>
    <w:p w14:paraId="0D5B3AD3" w14:textId="77777777" w:rsidR="00F44CE6" w:rsidRPr="00F44CE6" w:rsidRDefault="00F44CE6" w:rsidP="00F44CE6">
      <w:pPr>
        <w:pStyle w:val="ListParagraph"/>
        <w:ind w:left="0"/>
        <w:rPr>
          <w:rFonts w:cstheme="minorHAnsi"/>
        </w:rPr>
      </w:pPr>
      <w:r w:rsidRPr="00F44CE6">
        <w:rPr>
          <w:rFonts w:cstheme="minorHAnsi"/>
        </w:rPr>
        <w:t>Isporučitelj je u obvezi dostaviti jamstvo za uredno ispunjenje ugovora za slučaj povrede ugovornih obveza za ugovore vrijednosti 25.000,00 kn bez PDV-a i više.</w:t>
      </w:r>
    </w:p>
    <w:p w14:paraId="7FEC7A74"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Isporučitelj je obvezan u roku od 10 dana, po zaključenju ugovora o nabavi, dostaviti Naručitelju jamstvo za uredno ispunjenje ugovora.</w:t>
      </w:r>
    </w:p>
    <w:p w14:paraId="2E22B11F" w14:textId="77777777" w:rsidR="00F44CE6" w:rsidRPr="00F44CE6" w:rsidRDefault="00F44CE6" w:rsidP="00F44CE6">
      <w:pPr>
        <w:widowControl w:val="0"/>
        <w:overflowPunct w:val="0"/>
        <w:autoSpaceDE w:val="0"/>
        <w:spacing w:line="230" w:lineRule="auto"/>
        <w:ind w:right="60"/>
        <w:jc w:val="both"/>
        <w:rPr>
          <w:rFonts w:cstheme="minorHAnsi"/>
        </w:rPr>
      </w:pPr>
      <w:r w:rsidRPr="00F44CE6">
        <w:rPr>
          <w:rFonts w:cstheme="minorHAnsi"/>
        </w:rPr>
        <w:t>Jamstvo mora biti u visini od 10% (deset posto) vrijednosti ugovora bez PDV-a, u apsolutnom iznosu.</w:t>
      </w:r>
    </w:p>
    <w:p w14:paraId="03F1CB35" w14:textId="77777777" w:rsidR="00F44CE6" w:rsidRPr="00F44CE6" w:rsidRDefault="00F44CE6" w:rsidP="00F44CE6">
      <w:pPr>
        <w:jc w:val="both"/>
        <w:rPr>
          <w:rFonts w:cstheme="minorHAnsi"/>
        </w:rPr>
      </w:pPr>
      <w:r w:rsidRPr="00F44CE6">
        <w:rPr>
          <w:rFonts w:cstheme="minorHAnsi"/>
        </w:rPr>
        <w:t>Jamstvo se dostavlja u obliku:</w:t>
      </w:r>
    </w:p>
    <w:p w14:paraId="6E0D54AB"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b/>
        </w:rPr>
        <w:t>bjanko zadužnice ili zadužnice</w:t>
      </w:r>
      <w:r w:rsidRPr="00F44CE6">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1076089A"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b/>
        </w:rPr>
        <w:t>bankarske garancije</w:t>
      </w:r>
      <w:r w:rsidRPr="00F44CE6">
        <w:rPr>
          <w:rFonts w:cstheme="minorHAnsi"/>
        </w:rPr>
        <w:t xml:space="preserve"> (izvornik, mora biti bezuvjetna na “prvi poziv“ i „bez prigovora“ ) ili </w:t>
      </w:r>
    </w:p>
    <w:p w14:paraId="1B34C5C1" w14:textId="77777777" w:rsidR="00F44CE6" w:rsidRPr="00F44CE6" w:rsidRDefault="00F44CE6" w:rsidP="00F44CE6">
      <w:pPr>
        <w:pStyle w:val="ListParagraph"/>
        <w:numPr>
          <w:ilvl w:val="0"/>
          <w:numId w:val="34"/>
        </w:numPr>
        <w:suppressAutoHyphens/>
        <w:jc w:val="both"/>
        <w:rPr>
          <w:rFonts w:cstheme="minorHAnsi"/>
        </w:rPr>
      </w:pPr>
      <w:r w:rsidRPr="00F44CE6">
        <w:rPr>
          <w:rFonts w:cstheme="minorHAnsi"/>
        </w:rPr>
        <w:t xml:space="preserve">neovisno od jamstva kojeg je propisao naručitelj, gospodarski subjekt može dati </w:t>
      </w:r>
      <w:r w:rsidRPr="00F44CE6">
        <w:rPr>
          <w:rFonts w:cstheme="minorHAnsi"/>
          <w:b/>
        </w:rPr>
        <w:t>novčani polog</w:t>
      </w:r>
      <w:r w:rsidRPr="00F44CE6">
        <w:rPr>
          <w:rFonts w:cstheme="minorHAnsi"/>
        </w:rPr>
        <w:t xml:space="preserve"> u traženom iznosu na žiro-račun naručitelja (Državni proračun Republike Hrvatske)- IBAN HR1210010051863000160, model 64, u pozivu na broj upisati: 9725-26459-23953-</w:t>
      </w:r>
      <w:r w:rsidRPr="00F44CE6">
        <w:rPr>
          <w:rFonts w:cstheme="minorHAnsi"/>
          <w:b/>
        </w:rPr>
        <w:t>xxxx (evidencijski broj nabave)</w:t>
      </w:r>
      <w:r w:rsidRPr="00F44CE6">
        <w:rPr>
          <w:rFonts w:cstheme="minorHAnsi"/>
        </w:rPr>
        <w:t xml:space="preserve"> – opis plaćanja: upisati </w:t>
      </w:r>
      <w:r w:rsidRPr="00F44CE6">
        <w:rPr>
          <w:rFonts w:cstheme="minorHAnsi"/>
          <w:b/>
        </w:rPr>
        <w:t xml:space="preserve">JUG </w:t>
      </w:r>
      <w:r w:rsidRPr="00F44CE6">
        <w:rPr>
          <w:rFonts w:cstheme="minorHAnsi"/>
        </w:rPr>
        <w:t>(jamstvo za uredno ispunjenje ugovora).</w:t>
      </w:r>
    </w:p>
    <w:p w14:paraId="52932D5E" w14:textId="77777777" w:rsidR="00F44CE6" w:rsidRPr="00F44CE6" w:rsidRDefault="00F44CE6" w:rsidP="00F44CE6">
      <w:pPr>
        <w:pStyle w:val="ListParagraph"/>
        <w:ind w:left="0"/>
        <w:rPr>
          <w:rFonts w:cstheme="minorHAnsi"/>
        </w:rPr>
      </w:pPr>
    </w:p>
    <w:p w14:paraId="73404816" w14:textId="77777777" w:rsidR="00F44CE6" w:rsidRPr="00F44CE6" w:rsidRDefault="00F44CE6" w:rsidP="00F44CE6">
      <w:pPr>
        <w:pStyle w:val="ListParagraph"/>
        <w:ind w:left="0"/>
        <w:rPr>
          <w:rFonts w:cstheme="minorHAnsi"/>
        </w:rPr>
      </w:pPr>
      <w:r w:rsidRPr="00F44CE6">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03A6ADFC" w14:textId="54E54315" w:rsidR="00F44CE6" w:rsidRPr="00F44CE6" w:rsidRDefault="00F44CE6" w:rsidP="00F44CE6">
      <w:pPr>
        <w:jc w:val="both"/>
        <w:rPr>
          <w:rFonts w:cstheme="minorHAnsi"/>
        </w:rPr>
      </w:pPr>
      <w:r w:rsidRPr="00F44CE6">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C6D4DDA" w14:textId="77777777" w:rsidR="00F44CE6" w:rsidRPr="00F44CE6" w:rsidRDefault="00F44CE6" w:rsidP="00F44CE6">
      <w:pPr>
        <w:spacing w:after="0"/>
        <w:jc w:val="center"/>
        <w:rPr>
          <w:rFonts w:cstheme="minorHAnsi"/>
        </w:rPr>
      </w:pPr>
      <w:r w:rsidRPr="00F44CE6">
        <w:rPr>
          <w:rFonts w:cstheme="minorHAnsi"/>
          <w:b/>
        </w:rPr>
        <w:t>Viša sila</w:t>
      </w:r>
    </w:p>
    <w:p w14:paraId="78506B99" w14:textId="77777777" w:rsidR="00F44CE6" w:rsidRPr="00F44CE6" w:rsidRDefault="00F44CE6" w:rsidP="00F44CE6">
      <w:pPr>
        <w:spacing w:after="0"/>
        <w:jc w:val="center"/>
        <w:rPr>
          <w:rFonts w:cstheme="minorHAnsi"/>
        </w:rPr>
      </w:pPr>
      <w:r w:rsidRPr="00F44CE6">
        <w:rPr>
          <w:rFonts w:cstheme="minorHAnsi"/>
          <w:b/>
          <w:lang w:eastAsia="hr-HR"/>
        </w:rPr>
        <w:t>Članak 14.</w:t>
      </w:r>
    </w:p>
    <w:p w14:paraId="782165D6" w14:textId="742913D6" w:rsidR="00F44CE6" w:rsidRPr="00F44CE6" w:rsidRDefault="00F44CE6" w:rsidP="00F44CE6">
      <w:pPr>
        <w:autoSpaceDE w:val="0"/>
        <w:spacing w:after="0"/>
        <w:jc w:val="both"/>
        <w:rPr>
          <w:rFonts w:cstheme="minorHAnsi"/>
        </w:rPr>
      </w:pPr>
      <w:r w:rsidRPr="00F44CE6">
        <w:rPr>
          <w:rFonts w:eastAsia="Calibri" w:cstheme="minorHAnsi"/>
          <w:lang w:eastAsia="hr-HR"/>
        </w:rPr>
        <w:t>Isporučitelj ne podliježe ugovornim kaznama i raskidu ugovora zbog neizvršavanja ugovorenih obveza, ako je njegovo kašnjenje ili drugi propust u izvršavanju obveza rezultat više sile.</w:t>
      </w:r>
    </w:p>
    <w:p w14:paraId="5AEBA806" w14:textId="13680B68" w:rsidR="00F44CE6" w:rsidRDefault="00F44CE6" w:rsidP="00F44CE6">
      <w:pPr>
        <w:autoSpaceDE w:val="0"/>
        <w:spacing w:after="0"/>
        <w:jc w:val="both"/>
        <w:rPr>
          <w:rFonts w:eastAsia="Calibri" w:cstheme="minorHAnsi"/>
          <w:lang w:eastAsia="hr-HR"/>
        </w:rPr>
      </w:pPr>
      <w:r w:rsidRPr="00F44CE6">
        <w:rPr>
          <w:rFonts w:eastAsia="Calibri" w:cstheme="minorHAnsi"/>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w:t>
      </w:r>
    </w:p>
    <w:p w14:paraId="198A4470" w14:textId="77777777" w:rsidR="000F35C3" w:rsidRPr="000F35C3" w:rsidRDefault="000F35C3" w:rsidP="00F44CE6">
      <w:pPr>
        <w:autoSpaceDE w:val="0"/>
        <w:spacing w:after="0"/>
        <w:jc w:val="both"/>
        <w:rPr>
          <w:rFonts w:eastAsia="Calibri" w:cstheme="minorHAnsi"/>
          <w:lang w:eastAsia="hr-HR"/>
        </w:rPr>
      </w:pPr>
    </w:p>
    <w:p w14:paraId="3D4EB418" w14:textId="77777777" w:rsidR="00F44CE6" w:rsidRPr="00F44CE6" w:rsidRDefault="00F44CE6" w:rsidP="00F44CE6">
      <w:pPr>
        <w:spacing w:after="0"/>
        <w:jc w:val="center"/>
        <w:rPr>
          <w:rFonts w:cstheme="minorHAnsi"/>
        </w:rPr>
      </w:pPr>
      <w:r w:rsidRPr="00F44CE6">
        <w:rPr>
          <w:rFonts w:cstheme="minorHAnsi"/>
          <w:b/>
          <w:i/>
        </w:rPr>
        <w:t>Podugovaranje</w:t>
      </w:r>
    </w:p>
    <w:p w14:paraId="0F5FD510" w14:textId="77777777" w:rsidR="00F44CE6" w:rsidRPr="00F44CE6" w:rsidRDefault="00F44CE6" w:rsidP="00F44CE6">
      <w:pPr>
        <w:spacing w:after="0"/>
        <w:jc w:val="center"/>
        <w:rPr>
          <w:rFonts w:cstheme="minorHAnsi"/>
        </w:rPr>
      </w:pPr>
      <w:r w:rsidRPr="00F44CE6">
        <w:rPr>
          <w:rFonts w:cstheme="minorHAnsi"/>
          <w:b/>
          <w:i/>
          <w:lang w:eastAsia="hr-HR"/>
        </w:rPr>
        <w:t>Članak 15.</w:t>
      </w:r>
    </w:p>
    <w:p w14:paraId="6BAC5056" w14:textId="7ED054A9" w:rsidR="00F44CE6" w:rsidRPr="00F44CE6" w:rsidRDefault="00F44CE6" w:rsidP="00F44CE6">
      <w:pPr>
        <w:autoSpaceDE w:val="0"/>
        <w:jc w:val="both"/>
        <w:rPr>
          <w:rFonts w:cstheme="minorHAnsi"/>
        </w:rPr>
      </w:pPr>
      <w:r w:rsidRPr="00F44CE6">
        <w:rPr>
          <w:rFonts w:eastAsia="Calibri" w:cstheme="minorHAnsi"/>
          <w:i/>
          <w:lang w:eastAsia="hr-HR"/>
        </w:rPr>
        <w:t xml:space="preserve">Napomena ponuditeljima: Zakon propisuje koje podatke mora sadržavati ugovor o javnoj nabavi ukoliko se njegov dio daje u podugovor. Kako se radi o prijedlogu Ugovora, ova će točka, u smislu podataka o </w:t>
      </w:r>
      <w:r w:rsidRPr="00F44CE6">
        <w:rPr>
          <w:rFonts w:eastAsia="Calibri" w:cstheme="minorHAnsi"/>
          <w:i/>
          <w:lang w:eastAsia="hr-HR"/>
        </w:rPr>
        <w:lastRenderedPageBreak/>
        <w:t>podugovarateljima biti dorađena prije sklapanja Ugovora, sve u smislu članka 220-226 Zakona o javnoj nabavi.</w:t>
      </w:r>
    </w:p>
    <w:p w14:paraId="4C92E056" w14:textId="77777777" w:rsidR="00F44CE6" w:rsidRPr="00F44CE6" w:rsidRDefault="00F44CE6" w:rsidP="00F44CE6">
      <w:pPr>
        <w:spacing w:after="0"/>
        <w:jc w:val="center"/>
        <w:rPr>
          <w:rFonts w:cstheme="minorHAnsi"/>
        </w:rPr>
      </w:pPr>
      <w:r w:rsidRPr="00F44CE6">
        <w:rPr>
          <w:rFonts w:cstheme="minorHAnsi"/>
          <w:b/>
        </w:rPr>
        <w:t>Izmjene i dopune</w:t>
      </w:r>
    </w:p>
    <w:p w14:paraId="39B52F11" w14:textId="77777777" w:rsidR="00F44CE6" w:rsidRPr="00F44CE6" w:rsidRDefault="00F44CE6" w:rsidP="00F44CE6">
      <w:pPr>
        <w:spacing w:after="0"/>
        <w:jc w:val="center"/>
        <w:rPr>
          <w:rFonts w:cstheme="minorHAnsi"/>
        </w:rPr>
      </w:pPr>
      <w:r w:rsidRPr="00F44CE6">
        <w:rPr>
          <w:rFonts w:cstheme="minorHAnsi"/>
          <w:b/>
          <w:lang w:eastAsia="hr-HR"/>
        </w:rPr>
        <w:t>Članak 16.</w:t>
      </w:r>
    </w:p>
    <w:p w14:paraId="76DB6142" w14:textId="77777777" w:rsidR="00F44CE6" w:rsidRPr="00F44CE6" w:rsidRDefault="00F44CE6" w:rsidP="00F44CE6">
      <w:pPr>
        <w:autoSpaceDE w:val="0"/>
        <w:spacing w:after="0"/>
        <w:jc w:val="both"/>
        <w:rPr>
          <w:rFonts w:cstheme="minorHAnsi"/>
        </w:rPr>
      </w:pPr>
      <w:r w:rsidRPr="00F44CE6">
        <w:rPr>
          <w:rFonts w:eastAsia="Calibri" w:cstheme="minorHAnsi"/>
          <w:lang w:eastAsia="hr-HR"/>
        </w:rPr>
        <w:t>Izmjene i dopune ovog Ugovora valjane su samo ukoliko su učinjene u pismenom obliku.</w:t>
      </w:r>
    </w:p>
    <w:p w14:paraId="592F291F" w14:textId="77777777" w:rsidR="00F44CE6" w:rsidRPr="00F44CE6" w:rsidRDefault="00F44CE6" w:rsidP="00F44CE6">
      <w:pPr>
        <w:autoSpaceDE w:val="0"/>
        <w:spacing w:after="0"/>
        <w:jc w:val="both"/>
        <w:rPr>
          <w:rFonts w:cstheme="minorHAnsi"/>
        </w:rPr>
      </w:pPr>
      <w:r w:rsidRPr="00F44CE6">
        <w:rPr>
          <w:rFonts w:eastAsia="Calibri" w:cstheme="minorHAnsi"/>
          <w:lang w:eastAsia="hr-HR"/>
        </w:rPr>
        <w:t>Moguće su izmjene i priroda izmjene Ugovora sukladno člancima 316. i 317. ZJN 2016. U slučajevima izmjena Ugovora tijekom njegova trajanja, koje nisu značajne, primjenjuju odredbe članka 320. ZJN 2016.</w:t>
      </w:r>
    </w:p>
    <w:p w14:paraId="77D14845" w14:textId="28020BC3" w:rsidR="00F44CE6" w:rsidRDefault="00F44CE6" w:rsidP="00F44CE6">
      <w:pPr>
        <w:autoSpaceDE w:val="0"/>
        <w:spacing w:after="0"/>
        <w:jc w:val="both"/>
        <w:rPr>
          <w:rFonts w:cstheme="minorHAnsi"/>
        </w:rPr>
      </w:pPr>
      <w:r w:rsidRPr="00F44CE6">
        <w:rPr>
          <w:rFonts w:eastAsia="Calibri" w:cstheme="minorHAnsi"/>
          <w:lang w:eastAsia="hr-HR"/>
        </w:rPr>
        <w:t>Sukladno članku 321. ZJN 2016 značajne izmjene ugovora neće biti dopustive.</w:t>
      </w:r>
    </w:p>
    <w:p w14:paraId="7189EDC9" w14:textId="77777777" w:rsidR="00F44CE6" w:rsidRPr="00F44CE6" w:rsidRDefault="00F44CE6" w:rsidP="00F44CE6">
      <w:pPr>
        <w:autoSpaceDE w:val="0"/>
        <w:spacing w:after="0"/>
        <w:jc w:val="both"/>
        <w:rPr>
          <w:rFonts w:cstheme="minorHAnsi"/>
        </w:rPr>
      </w:pPr>
    </w:p>
    <w:p w14:paraId="32CE70E3" w14:textId="77777777" w:rsidR="00F44CE6" w:rsidRPr="00F44CE6" w:rsidRDefault="00F44CE6" w:rsidP="00F44CE6">
      <w:pPr>
        <w:spacing w:after="0"/>
        <w:jc w:val="center"/>
        <w:rPr>
          <w:rFonts w:cstheme="minorHAnsi"/>
        </w:rPr>
      </w:pPr>
      <w:r w:rsidRPr="00F44CE6">
        <w:rPr>
          <w:rFonts w:cstheme="minorHAnsi"/>
          <w:b/>
        </w:rPr>
        <w:t>Prijelazne i završne odredbe</w:t>
      </w:r>
    </w:p>
    <w:p w14:paraId="34CD702F" w14:textId="77777777" w:rsidR="00F44CE6" w:rsidRPr="00F44CE6" w:rsidRDefault="00F44CE6" w:rsidP="00F44CE6">
      <w:pPr>
        <w:spacing w:after="0"/>
        <w:jc w:val="center"/>
        <w:rPr>
          <w:rFonts w:cstheme="minorHAnsi"/>
        </w:rPr>
      </w:pPr>
      <w:r w:rsidRPr="00F44CE6">
        <w:rPr>
          <w:rFonts w:cstheme="minorHAnsi"/>
          <w:b/>
          <w:lang w:eastAsia="hr-HR"/>
        </w:rPr>
        <w:t>Članak 17.</w:t>
      </w:r>
    </w:p>
    <w:p w14:paraId="48558BFF" w14:textId="77777777" w:rsidR="00F44CE6" w:rsidRPr="00F44CE6" w:rsidRDefault="00F44CE6" w:rsidP="00F44CE6">
      <w:pPr>
        <w:spacing w:after="0"/>
        <w:jc w:val="both"/>
        <w:rPr>
          <w:rFonts w:cstheme="minorHAnsi"/>
        </w:rPr>
      </w:pPr>
      <w:r w:rsidRPr="00F44CE6">
        <w:rPr>
          <w:rFonts w:cstheme="minorHAnsi"/>
          <w:lang w:eastAsia="hr-HR"/>
        </w:rPr>
        <w:t>Za sve druge obveze iz ovog Ugovora, a koje stranke nisu ugovorile primjenjivat će se odredbe Zakona o obveznim odnosima.</w:t>
      </w:r>
    </w:p>
    <w:p w14:paraId="14E89613" w14:textId="77777777" w:rsidR="00F44CE6" w:rsidRPr="00F44CE6" w:rsidRDefault="00F44CE6" w:rsidP="00F44CE6">
      <w:pPr>
        <w:spacing w:after="0"/>
        <w:jc w:val="center"/>
        <w:rPr>
          <w:rFonts w:cstheme="minorHAnsi"/>
        </w:rPr>
      </w:pPr>
      <w:r w:rsidRPr="00F44CE6">
        <w:rPr>
          <w:rFonts w:cstheme="minorHAnsi"/>
          <w:b/>
          <w:lang w:eastAsia="hr-HR"/>
        </w:rPr>
        <w:t>Članak 18.</w:t>
      </w:r>
    </w:p>
    <w:p w14:paraId="4894AC0B" w14:textId="1116E41F" w:rsidR="00F44CE6" w:rsidRPr="00F44CE6" w:rsidRDefault="00F44CE6" w:rsidP="00F44CE6">
      <w:pPr>
        <w:spacing w:after="0"/>
        <w:jc w:val="both"/>
        <w:rPr>
          <w:rFonts w:cstheme="minorHAnsi"/>
        </w:rPr>
      </w:pPr>
      <w:r w:rsidRPr="00F44CE6">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A98EAD4" w14:textId="77777777" w:rsidR="00F44CE6" w:rsidRPr="00F44CE6" w:rsidRDefault="00F44CE6" w:rsidP="00F44CE6">
      <w:pPr>
        <w:spacing w:after="0"/>
        <w:jc w:val="center"/>
        <w:rPr>
          <w:rFonts w:cstheme="minorHAnsi"/>
        </w:rPr>
      </w:pPr>
      <w:r w:rsidRPr="00F44CE6">
        <w:rPr>
          <w:rFonts w:cstheme="minorHAnsi"/>
          <w:b/>
          <w:lang w:eastAsia="hr-HR"/>
        </w:rPr>
        <w:t>Članak 19.</w:t>
      </w:r>
    </w:p>
    <w:p w14:paraId="27758FC6" w14:textId="77777777" w:rsidR="00F44CE6" w:rsidRPr="00F44CE6" w:rsidRDefault="00F44CE6" w:rsidP="00F44CE6">
      <w:pPr>
        <w:spacing w:after="0"/>
        <w:jc w:val="both"/>
        <w:rPr>
          <w:rFonts w:cstheme="minorHAnsi"/>
        </w:rPr>
      </w:pPr>
      <w:r w:rsidRPr="00F44CE6">
        <w:rPr>
          <w:rFonts w:cstheme="minorHAnsi"/>
          <w:lang w:eastAsia="hr-HR"/>
        </w:rPr>
        <w:t>Ovaj Ugovor sklopljen je u četiri (4) istovjetna primjerka, od kojih svaki ima dokazanu snagu izvornika, po dva (2) za svaku ugovornu stranu.</w:t>
      </w:r>
    </w:p>
    <w:p w14:paraId="641960B7" w14:textId="476AA3B3" w:rsidR="00F44CE6" w:rsidRDefault="00F44CE6" w:rsidP="00F44CE6">
      <w:pPr>
        <w:pStyle w:val="ListParagraph"/>
        <w:ind w:left="0"/>
        <w:rPr>
          <w:rFonts w:cstheme="minorHAnsi"/>
          <w:highlight w:val="yellow"/>
          <w:lang w:eastAsia="hr-HR"/>
        </w:rPr>
      </w:pPr>
    </w:p>
    <w:p w14:paraId="6116F087" w14:textId="77777777" w:rsidR="00F44CE6" w:rsidRPr="00F44CE6" w:rsidRDefault="00F44CE6" w:rsidP="00F44CE6">
      <w:pPr>
        <w:pStyle w:val="ListParagraph"/>
        <w:ind w:left="0"/>
        <w:rPr>
          <w:rFonts w:cstheme="minorHAnsi"/>
          <w:highlight w:val="yellow"/>
          <w:lang w:eastAsia="hr-HR"/>
        </w:rPr>
      </w:pPr>
    </w:p>
    <w:p w14:paraId="3CA038C1" w14:textId="49AD5A04" w:rsidR="00F44CE6" w:rsidRPr="00F44CE6" w:rsidRDefault="00F44CE6" w:rsidP="00F44CE6">
      <w:pPr>
        <w:pStyle w:val="ListParagraph"/>
        <w:ind w:left="0"/>
        <w:rPr>
          <w:rFonts w:cstheme="minorHAnsi"/>
        </w:rPr>
      </w:pPr>
      <w:r>
        <w:rPr>
          <w:rFonts w:cstheme="minorHAnsi"/>
          <w:lang w:eastAsia="hr-HR"/>
        </w:rPr>
        <w:t>Ur. br.: xxx-xxx-xxxx</w:t>
      </w:r>
    </w:p>
    <w:p w14:paraId="69AE09A5" w14:textId="5456BA2C" w:rsidR="00F44CE6" w:rsidRDefault="00F44CE6" w:rsidP="00F44CE6">
      <w:pPr>
        <w:pStyle w:val="ListParagraph"/>
        <w:ind w:left="0"/>
        <w:rPr>
          <w:rFonts w:cstheme="minorHAnsi"/>
        </w:rPr>
      </w:pPr>
      <w:r>
        <w:rPr>
          <w:rFonts w:cstheme="minorHAnsi"/>
        </w:rPr>
        <w:t>U Zagrebu, xx.xxx.xxx</w:t>
      </w:r>
    </w:p>
    <w:p w14:paraId="41ABC833" w14:textId="0BF6475B" w:rsidR="00F44CE6" w:rsidRDefault="00F44CE6" w:rsidP="00F44CE6">
      <w:pPr>
        <w:pStyle w:val="ListParagraph"/>
        <w:ind w:left="0"/>
        <w:rPr>
          <w:rFonts w:cstheme="minorHAnsi"/>
        </w:rPr>
      </w:pPr>
    </w:p>
    <w:p w14:paraId="3636B9A7" w14:textId="7D8E1354" w:rsidR="00CF57C8" w:rsidRPr="00F44CE6" w:rsidRDefault="00CF57C8" w:rsidP="00F44CE6">
      <w:pPr>
        <w:pStyle w:val="ListParagraph"/>
        <w:ind w:left="0"/>
        <w:rPr>
          <w:rFonts w:cstheme="minorHAnsi"/>
        </w:rPr>
      </w:pPr>
    </w:p>
    <w:tbl>
      <w:tblPr>
        <w:tblW w:w="9804" w:type="dxa"/>
        <w:jc w:val="center"/>
        <w:tblLayout w:type="fixed"/>
        <w:tblLook w:val="0000" w:firstRow="0" w:lastRow="0" w:firstColumn="0" w:lastColumn="0" w:noHBand="0" w:noVBand="0"/>
      </w:tblPr>
      <w:tblGrid>
        <w:gridCol w:w="4786"/>
        <w:gridCol w:w="5018"/>
      </w:tblGrid>
      <w:tr w:rsidR="00F44CE6" w:rsidRPr="00F44CE6" w14:paraId="48BA5FFB" w14:textId="77777777" w:rsidTr="00F44CE6">
        <w:trPr>
          <w:jc w:val="center"/>
        </w:trPr>
        <w:tc>
          <w:tcPr>
            <w:tcW w:w="4786" w:type="dxa"/>
            <w:shd w:val="clear" w:color="auto" w:fill="auto"/>
          </w:tcPr>
          <w:p w14:paraId="3C291D15" w14:textId="36804CFD" w:rsidR="00F44CE6" w:rsidRDefault="00F44CE6" w:rsidP="00F44CE6">
            <w:pPr>
              <w:spacing w:after="0"/>
              <w:rPr>
                <w:rFonts w:cstheme="minorHAnsi"/>
              </w:rPr>
            </w:pPr>
            <w:r>
              <w:rPr>
                <w:rFonts w:cstheme="minorHAnsi"/>
              </w:rPr>
              <w:t>Isporučitelj:</w:t>
            </w:r>
          </w:p>
          <w:p w14:paraId="1A985E40" w14:textId="46D52A74" w:rsidR="00F44CE6" w:rsidRPr="00F44CE6" w:rsidRDefault="00F44CE6" w:rsidP="00F44CE6">
            <w:pPr>
              <w:spacing w:after="0"/>
              <w:rPr>
                <w:rFonts w:cstheme="minorHAnsi"/>
              </w:rPr>
            </w:pPr>
            <w:r>
              <w:rPr>
                <w:rFonts w:cstheme="minorHAnsi"/>
              </w:rPr>
              <w:t>Direktor</w:t>
            </w:r>
          </w:p>
          <w:p w14:paraId="104D8A6B" w14:textId="77777777" w:rsidR="00F44CE6" w:rsidRPr="00F44CE6" w:rsidRDefault="00F44CE6" w:rsidP="000F35C3">
            <w:pPr>
              <w:rPr>
                <w:rFonts w:cstheme="minorHAnsi"/>
              </w:rPr>
            </w:pPr>
          </w:p>
          <w:p w14:paraId="09C3F1E8" w14:textId="1247CD83" w:rsidR="00F44CE6" w:rsidRPr="00F44CE6" w:rsidRDefault="00F44CE6" w:rsidP="000F35C3">
            <w:pPr>
              <w:rPr>
                <w:rFonts w:cstheme="minorHAnsi"/>
              </w:rPr>
            </w:pPr>
          </w:p>
        </w:tc>
        <w:tc>
          <w:tcPr>
            <w:tcW w:w="5018" w:type="dxa"/>
            <w:shd w:val="clear" w:color="auto" w:fill="auto"/>
          </w:tcPr>
          <w:p w14:paraId="3D240C40" w14:textId="07AC163A" w:rsidR="00F44CE6" w:rsidRPr="00F44CE6" w:rsidRDefault="00F44CE6" w:rsidP="00F44CE6">
            <w:pPr>
              <w:spacing w:after="0"/>
              <w:jc w:val="center"/>
              <w:rPr>
                <w:rFonts w:cstheme="minorHAnsi"/>
              </w:rPr>
            </w:pPr>
            <w:r>
              <w:rPr>
                <w:rFonts w:cstheme="minorHAnsi"/>
              </w:rPr>
              <w:t xml:space="preserve">                    Naručitelj</w:t>
            </w:r>
            <w:r w:rsidRPr="00F44CE6">
              <w:rPr>
                <w:rFonts w:cstheme="minorHAnsi"/>
              </w:rPr>
              <w:t>:</w:t>
            </w:r>
          </w:p>
          <w:p w14:paraId="2AF6CB38" w14:textId="2275FBD6" w:rsidR="00F44CE6" w:rsidRPr="00F44CE6" w:rsidRDefault="00F44CE6" w:rsidP="00F44CE6">
            <w:pPr>
              <w:tabs>
                <w:tab w:val="right" w:pos="4802"/>
              </w:tabs>
              <w:spacing w:after="0"/>
              <w:rPr>
                <w:rFonts w:cstheme="minorHAnsi"/>
              </w:rPr>
            </w:pPr>
            <w:r>
              <w:rPr>
                <w:rFonts w:cstheme="minorHAnsi"/>
              </w:rPr>
              <w:t xml:space="preserve">                                                 Ravnateljica</w:t>
            </w:r>
          </w:p>
          <w:p w14:paraId="58DEE042" w14:textId="77777777" w:rsidR="00F44CE6" w:rsidRPr="00F44CE6" w:rsidRDefault="00F44CE6" w:rsidP="00F44CE6">
            <w:pPr>
              <w:spacing w:after="0"/>
              <w:jc w:val="right"/>
              <w:rPr>
                <w:rFonts w:cstheme="minorHAnsi"/>
              </w:rPr>
            </w:pPr>
            <w:r w:rsidRPr="00F44CE6">
              <w:rPr>
                <w:rFonts w:cstheme="minorHAnsi"/>
              </w:rPr>
              <w:t>prof. dr. sc. Alemka Markotić, dr. med.</w:t>
            </w:r>
          </w:p>
          <w:p w14:paraId="794E37AA" w14:textId="27EEC4D3" w:rsidR="00F44CE6" w:rsidRPr="00F44CE6" w:rsidRDefault="00F44CE6" w:rsidP="00F44CE6">
            <w:pPr>
              <w:rPr>
                <w:rFonts w:cstheme="minorHAnsi"/>
              </w:rPr>
            </w:pPr>
          </w:p>
        </w:tc>
      </w:tr>
    </w:tbl>
    <w:p w14:paraId="34C24B53" w14:textId="527C716F" w:rsidR="00F44CE6" w:rsidRPr="00F44CE6" w:rsidRDefault="00F44CE6" w:rsidP="00AB2FDA">
      <w:pPr>
        <w:pStyle w:val="Azrastil"/>
        <w:rPr>
          <w:i/>
          <w:lang w:val="en-US"/>
        </w:rPr>
      </w:pPr>
    </w:p>
    <w:p w14:paraId="0B188AF7" w14:textId="56FA80DE" w:rsidR="00F44CE6" w:rsidRDefault="00F44CE6" w:rsidP="00AB2FDA">
      <w:pPr>
        <w:pStyle w:val="Azrastil"/>
        <w:rPr>
          <w:i/>
          <w:szCs w:val="24"/>
          <w:lang w:val="en-US"/>
        </w:rPr>
      </w:pPr>
    </w:p>
    <w:p w14:paraId="632EAA53" w14:textId="16ACFC74" w:rsidR="00F44CE6" w:rsidRDefault="00F44CE6" w:rsidP="00AB2FDA">
      <w:pPr>
        <w:pStyle w:val="Azrastil"/>
        <w:rPr>
          <w:i/>
          <w:szCs w:val="24"/>
          <w:lang w:val="en-US"/>
        </w:rPr>
      </w:pPr>
    </w:p>
    <w:p w14:paraId="055DB840" w14:textId="65AC76F2" w:rsidR="00F44CE6" w:rsidRDefault="00F44CE6" w:rsidP="00AB2FDA">
      <w:pPr>
        <w:pStyle w:val="Azrastil"/>
        <w:rPr>
          <w:i/>
          <w:szCs w:val="24"/>
          <w:lang w:val="en-US"/>
        </w:rPr>
      </w:pPr>
    </w:p>
    <w:p w14:paraId="245C2198" w14:textId="18F1F359" w:rsidR="00F44CE6" w:rsidRDefault="00F44CE6" w:rsidP="00AB2FDA">
      <w:pPr>
        <w:pStyle w:val="Azrastil"/>
        <w:rPr>
          <w:i/>
          <w:szCs w:val="24"/>
          <w:lang w:val="en-US"/>
        </w:rPr>
      </w:pPr>
    </w:p>
    <w:p w14:paraId="15115B13" w14:textId="3D317BEA" w:rsidR="00F44CE6" w:rsidRDefault="00F44CE6" w:rsidP="00AB2FDA">
      <w:pPr>
        <w:pStyle w:val="Azrastil"/>
        <w:rPr>
          <w:i/>
          <w:szCs w:val="24"/>
          <w:lang w:val="en-US"/>
        </w:rPr>
      </w:pPr>
    </w:p>
    <w:p w14:paraId="2E6B87F1" w14:textId="7ED5FD4C" w:rsidR="00F44CE6" w:rsidRDefault="00F44CE6" w:rsidP="00AB2FDA">
      <w:pPr>
        <w:pStyle w:val="Azrastil"/>
        <w:rPr>
          <w:i/>
          <w:szCs w:val="24"/>
          <w:lang w:val="en-US"/>
        </w:rPr>
      </w:pPr>
    </w:p>
    <w:p w14:paraId="726357E6" w14:textId="758285D9" w:rsidR="00F44CE6" w:rsidRDefault="00F44CE6" w:rsidP="00AB2FDA">
      <w:pPr>
        <w:pStyle w:val="Azrastil"/>
        <w:rPr>
          <w:i/>
          <w:szCs w:val="24"/>
          <w:lang w:val="en-US"/>
        </w:rPr>
      </w:pPr>
    </w:p>
    <w:p w14:paraId="539B7F22" w14:textId="2E4D8341" w:rsidR="00F44CE6" w:rsidRDefault="00F44CE6" w:rsidP="00AB2FDA">
      <w:pPr>
        <w:pStyle w:val="Azrastil"/>
        <w:rPr>
          <w:i/>
          <w:szCs w:val="24"/>
          <w:lang w:val="en-US"/>
        </w:rPr>
      </w:pPr>
    </w:p>
    <w:p w14:paraId="32041C32" w14:textId="2FCB0D75" w:rsidR="00F44CE6" w:rsidRDefault="00F44CE6" w:rsidP="00AB2FDA">
      <w:pPr>
        <w:pStyle w:val="Azrastil"/>
        <w:rPr>
          <w:i/>
          <w:szCs w:val="24"/>
          <w:lang w:val="en-US"/>
        </w:rPr>
      </w:pPr>
    </w:p>
    <w:p w14:paraId="4F4F85AD" w14:textId="470224FC" w:rsidR="00F44CE6" w:rsidRDefault="00F44CE6" w:rsidP="00AB2FDA">
      <w:pPr>
        <w:pStyle w:val="Azrastil"/>
        <w:rPr>
          <w:i/>
          <w:szCs w:val="24"/>
          <w:lang w:val="en-US"/>
        </w:rPr>
      </w:pPr>
    </w:p>
    <w:p w14:paraId="3851A699" w14:textId="2EA531A4" w:rsidR="00F44CE6" w:rsidRDefault="00F44CE6" w:rsidP="00AB2FDA">
      <w:pPr>
        <w:pStyle w:val="Azrastil"/>
        <w:rPr>
          <w:i/>
          <w:szCs w:val="24"/>
          <w:lang w:val="en-US"/>
        </w:rPr>
      </w:pPr>
    </w:p>
    <w:p w14:paraId="126E2657" w14:textId="742F3AE0" w:rsidR="00F44CE6" w:rsidRDefault="00F44CE6" w:rsidP="00AB2FDA">
      <w:pPr>
        <w:pStyle w:val="Azrastil"/>
        <w:rPr>
          <w:i/>
          <w:szCs w:val="24"/>
          <w:lang w:val="en-US"/>
        </w:rPr>
      </w:pPr>
    </w:p>
    <w:p w14:paraId="52F2914B" w14:textId="7E8C7CF6" w:rsidR="00F44CE6" w:rsidRDefault="00F44CE6" w:rsidP="00AB2FDA">
      <w:pPr>
        <w:pStyle w:val="Azrastil"/>
        <w:rPr>
          <w:i/>
          <w:szCs w:val="24"/>
          <w:lang w:val="en-US"/>
        </w:rPr>
      </w:pPr>
    </w:p>
    <w:p w14:paraId="0C811B39" w14:textId="1ADC115F" w:rsidR="00F44CE6" w:rsidRDefault="00F44CE6" w:rsidP="00AB2FDA">
      <w:pPr>
        <w:pStyle w:val="Azrastil"/>
        <w:rPr>
          <w:i/>
          <w:szCs w:val="24"/>
          <w:lang w:val="en-US"/>
        </w:rPr>
      </w:pPr>
    </w:p>
    <w:p w14:paraId="24B8DC8C" w14:textId="6E2CB2F0" w:rsidR="00F44CE6" w:rsidRDefault="00F44CE6" w:rsidP="00AB2FDA">
      <w:pPr>
        <w:pStyle w:val="Azrastil"/>
        <w:rPr>
          <w:i/>
          <w:szCs w:val="24"/>
          <w:lang w:val="en-US"/>
        </w:rPr>
      </w:pPr>
    </w:p>
    <w:p w14:paraId="43D99481" w14:textId="39F2B7FA" w:rsidR="00F44CE6" w:rsidRDefault="00F44CE6" w:rsidP="00AB2FDA">
      <w:pPr>
        <w:pStyle w:val="Azrastil"/>
        <w:rPr>
          <w:i/>
          <w:szCs w:val="24"/>
          <w:lang w:val="en-US"/>
        </w:rPr>
      </w:pPr>
    </w:p>
    <w:p w14:paraId="2F88D793" w14:textId="7541555A" w:rsidR="00F44CE6" w:rsidRDefault="00F44CE6" w:rsidP="00AB2FDA">
      <w:pPr>
        <w:pStyle w:val="Azrastil"/>
        <w:rPr>
          <w:i/>
          <w:szCs w:val="24"/>
          <w:lang w:val="en-US"/>
        </w:rPr>
      </w:pPr>
    </w:p>
    <w:p w14:paraId="6674622B" w14:textId="3B3160BE" w:rsidR="00F44CE6" w:rsidRDefault="00F44CE6" w:rsidP="00AB2FDA">
      <w:pPr>
        <w:pStyle w:val="Azrastil"/>
        <w:rPr>
          <w:i/>
          <w:szCs w:val="24"/>
          <w:lang w:val="en-US"/>
        </w:rPr>
      </w:pPr>
    </w:p>
    <w:p w14:paraId="70593841" w14:textId="787A4FBE" w:rsidR="00F44CE6" w:rsidRDefault="00F44CE6" w:rsidP="00AB2FDA">
      <w:pPr>
        <w:pStyle w:val="Azrastil"/>
        <w:rPr>
          <w:i/>
          <w:szCs w:val="24"/>
          <w:lang w:val="en-US"/>
        </w:rPr>
      </w:pPr>
    </w:p>
    <w:p w14:paraId="07521F6B" w14:textId="06037F66" w:rsidR="00F44CE6" w:rsidRDefault="00F44CE6" w:rsidP="00AB2FDA">
      <w:pPr>
        <w:pStyle w:val="Azrastil"/>
        <w:rPr>
          <w:i/>
          <w:szCs w:val="24"/>
          <w:lang w:val="en-US"/>
        </w:rPr>
      </w:pPr>
    </w:p>
    <w:p w14:paraId="4F3B187D" w14:textId="3ACCB612" w:rsidR="00F44CE6" w:rsidRDefault="00F44CE6" w:rsidP="00AB2FDA">
      <w:pPr>
        <w:pStyle w:val="Azrastil"/>
        <w:rPr>
          <w:i/>
          <w:szCs w:val="24"/>
          <w:lang w:val="en-US"/>
        </w:rPr>
      </w:pPr>
    </w:p>
    <w:p w14:paraId="5A71AF52" w14:textId="63C25712" w:rsidR="00F44CE6" w:rsidRDefault="00F44CE6" w:rsidP="00AB2FDA">
      <w:pPr>
        <w:pStyle w:val="Azrastil"/>
        <w:rPr>
          <w:i/>
          <w:szCs w:val="24"/>
          <w:lang w:val="en-US"/>
        </w:rPr>
      </w:pPr>
    </w:p>
    <w:p w14:paraId="319330AC" w14:textId="553EF59B" w:rsidR="00F44CE6" w:rsidRDefault="00F44CE6" w:rsidP="00AB2FDA">
      <w:pPr>
        <w:pStyle w:val="Azrastil"/>
        <w:rPr>
          <w:i/>
          <w:szCs w:val="24"/>
          <w:lang w:val="en-US"/>
        </w:rPr>
      </w:pPr>
    </w:p>
    <w:p w14:paraId="6B612149" w14:textId="4464493E" w:rsidR="00F44CE6" w:rsidRDefault="00F44CE6" w:rsidP="00AB2FDA">
      <w:pPr>
        <w:pStyle w:val="Azrastil"/>
        <w:rPr>
          <w:i/>
          <w:szCs w:val="24"/>
          <w:lang w:val="en-US"/>
        </w:rPr>
      </w:pPr>
    </w:p>
    <w:p w14:paraId="565A973B" w14:textId="69247589" w:rsidR="00F44CE6" w:rsidRDefault="00F44CE6" w:rsidP="00AB2FDA">
      <w:pPr>
        <w:pStyle w:val="Azrastil"/>
        <w:rPr>
          <w:i/>
          <w:szCs w:val="24"/>
          <w:lang w:val="en-US"/>
        </w:rPr>
      </w:pPr>
    </w:p>
    <w:p w14:paraId="36BDED53" w14:textId="363F4EEF" w:rsidR="00F44CE6" w:rsidRDefault="00F44CE6" w:rsidP="00AB2FDA">
      <w:pPr>
        <w:pStyle w:val="Azrastil"/>
        <w:rPr>
          <w:i/>
          <w:szCs w:val="24"/>
          <w:lang w:val="en-US"/>
        </w:rPr>
      </w:pPr>
    </w:p>
    <w:p w14:paraId="35C4011D" w14:textId="30B33E5B" w:rsidR="00F44CE6" w:rsidRDefault="00F44CE6" w:rsidP="00AB2FDA">
      <w:pPr>
        <w:pStyle w:val="Azrastil"/>
        <w:rPr>
          <w:i/>
          <w:szCs w:val="24"/>
          <w:lang w:val="en-US"/>
        </w:rPr>
      </w:pPr>
    </w:p>
    <w:p w14:paraId="676BFA0E" w14:textId="168BCC87" w:rsidR="00F44CE6" w:rsidRDefault="00F44CE6" w:rsidP="00AB2FDA">
      <w:pPr>
        <w:pStyle w:val="Azrastil"/>
        <w:rPr>
          <w:i/>
          <w:szCs w:val="24"/>
          <w:lang w:val="en-US"/>
        </w:rPr>
      </w:pPr>
    </w:p>
    <w:p w14:paraId="0C3211F1" w14:textId="35E58535" w:rsidR="00F44CE6" w:rsidRDefault="00F44CE6" w:rsidP="00AB2FDA">
      <w:pPr>
        <w:pStyle w:val="Azrastil"/>
        <w:rPr>
          <w:i/>
          <w:szCs w:val="24"/>
          <w:lang w:val="en-US"/>
        </w:rPr>
      </w:pPr>
    </w:p>
    <w:p w14:paraId="41341EDE" w14:textId="373BD743" w:rsidR="00F44CE6" w:rsidRDefault="00F44CE6" w:rsidP="00AB2FDA">
      <w:pPr>
        <w:pStyle w:val="Azrastil"/>
        <w:rPr>
          <w:i/>
          <w:szCs w:val="24"/>
          <w:lang w:val="en-US"/>
        </w:rPr>
      </w:pPr>
    </w:p>
    <w:p w14:paraId="0DBDEB2D" w14:textId="2CA9CFEF" w:rsidR="00F44CE6" w:rsidRDefault="00F44CE6" w:rsidP="00AB2FDA">
      <w:pPr>
        <w:pStyle w:val="Azrastil"/>
        <w:rPr>
          <w:i/>
          <w:szCs w:val="24"/>
          <w:lang w:val="en-US"/>
        </w:rPr>
      </w:pPr>
    </w:p>
    <w:p w14:paraId="099ACCE2" w14:textId="65381108" w:rsidR="00F44CE6" w:rsidRDefault="00F44CE6" w:rsidP="00AB2FDA">
      <w:pPr>
        <w:pStyle w:val="Azrastil"/>
        <w:rPr>
          <w:i/>
          <w:szCs w:val="24"/>
          <w:lang w:val="en-US"/>
        </w:rPr>
      </w:pPr>
    </w:p>
    <w:p w14:paraId="32F25C23" w14:textId="753BF594" w:rsidR="00F44CE6" w:rsidRDefault="00F44CE6" w:rsidP="00AB2FDA">
      <w:pPr>
        <w:pStyle w:val="Azrastil"/>
        <w:rPr>
          <w:i/>
          <w:szCs w:val="24"/>
          <w:lang w:val="en-US"/>
        </w:rPr>
      </w:pPr>
    </w:p>
    <w:p w14:paraId="184931E5" w14:textId="110070B1" w:rsidR="00F44CE6" w:rsidRDefault="00F44CE6" w:rsidP="00AB2FDA">
      <w:pPr>
        <w:pStyle w:val="Azrastil"/>
        <w:rPr>
          <w:i/>
          <w:szCs w:val="24"/>
          <w:lang w:val="en-US"/>
        </w:rPr>
      </w:pPr>
    </w:p>
    <w:p w14:paraId="58EFEA4D" w14:textId="389E9F2D" w:rsidR="00F44CE6" w:rsidRDefault="00F44CE6" w:rsidP="00AB2FDA">
      <w:pPr>
        <w:pStyle w:val="Azrastil"/>
        <w:rPr>
          <w:i/>
          <w:szCs w:val="24"/>
          <w:lang w:val="en-US"/>
        </w:rPr>
      </w:pPr>
    </w:p>
    <w:p w14:paraId="384D4456" w14:textId="039B6719" w:rsidR="00F44CE6" w:rsidRDefault="00F44CE6" w:rsidP="00AB2FDA">
      <w:pPr>
        <w:pStyle w:val="Azrastil"/>
        <w:rPr>
          <w:i/>
          <w:szCs w:val="24"/>
          <w:lang w:val="en-US"/>
        </w:rPr>
      </w:pPr>
    </w:p>
    <w:p w14:paraId="7BCED7DC" w14:textId="4EECAACB" w:rsidR="00F44CE6" w:rsidRDefault="00F44CE6" w:rsidP="00AB2FDA">
      <w:pPr>
        <w:pStyle w:val="Azrastil"/>
        <w:rPr>
          <w:i/>
          <w:szCs w:val="24"/>
          <w:lang w:val="en-US"/>
        </w:rPr>
      </w:pPr>
    </w:p>
    <w:p w14:paraId="68610B08" w14:textId="16F63453" w:rsidR="00F44CE6" w:rsidRDefault="00F44CE6" w:rsidP="00AB2FDA">
      <w:pPr>
        <w:pStyle w:val="Azrastil"/>
        <w:rPr>
          <w:i/>
          <w:szCs w:val="24"/>
          <w:lang w:val="en-US"/>
        </w:rPr>
      </w:pPr>
    </w:p>
    <w:p w14:paraId="7E422047" w14:textId="5E57B376" w:rsidR="00F44CE6" w:rsidRDefault="00F44CE6" w:rsidP="00AB2FDA">
      <w:pPr>
        <w:pStyle w:val="Azrastil"/>
        <w:rPr>
          <w:i/>
          <w:szCs w:val="24"/>
          <w:lang w:val="en-US"/>
        </w:rPr>
      </w:pPr>
    </w:p>
    <w:p w14:paraId="658C90E8" w14:textId="103663B3" w:rsidR="00F44CE6" w:rsidRDefault="00F44CE6" w:rsidP="00AB2FDA">
      <w:pPr>
        <w:pStyle w:val="Azrastil"/>
        <w:rPr>
          <w:i/>
          <w:szCs w:val="24"/>
          <w:lang w:val="en-US"/>
        </w:rPr>
      </w:pPr>
    </w:p>
    <w:p w14:paraId="119B9136" w14:textId="77777777" w:rsidR="00F44CE6" w:rsidRPr="00D37ACF" w:rsidRDefault="00F44CE6" w:rsidP="00AB2FDA">
      <w:pPr>
        <w:pStyle w:val="Azrastil"/>
        <w:rPr>
          <w:i/>
          <w:szCs w:val="24"/>
          <w:lang w:val="en-US"/>
        </w:rPr>
      </w:pPr>
    </w:p>
    <w:p w14:paraId="0D349E20" w14:textId="276BCE6A" w:rsidR="001F6CC4" w:rsidRPr="00D37ACF" w:rsidRDefault="006F1A64" w:rsidP="00763A69">
      <w:pPr>
        <w:pStyle w:val="Style1"/>
        <w:ind w:hanging="720"/>
        <w:rPr>
          <w:sz w:val="32"/>
        </w:rPr>
      </w:pPr>
      <w:bookmarkStart w:id="63" w:name="_Toc52870310"/>
      <w:r w:rsidRPr="00D37ACF">
        <w:rPr>
          <w:sz w:val="32"/>
        </w:rPr>
        <w:t xml:space="preserve">Prilog 2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687FE5">
        <w:trPr>
          <w:trHeight w:val="680"/>
          <w:jc w:val="center"/>
        </w:trPr>
        <w:tc>
          <w:tcPr>
            <w:tcW w:w="10081" w:type="dxa"/>
            <w:vAlign w:val="center"/>
          </w:tcPr>
          <w:p w14:paraId="32CD39B4" w14:textId="77777777" w:rsidR="00E6421F" w:rsidRDefault="00E6421F" w:rsidP="00687FE5">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687FE5">
        <w:trPr>
          <w:trHeight w:val="723"/>
          <w:jc w:val="center"/>
        </w:trPr>
        <w:tc>
          <w:tcPr>
            <w:tcW w:w="10081" w:type="dxa"/>
          </w:tcPr>
          <w:p w14:paraId="0B009933" w14:textId="77777777" w:rsidR="00E6421F" w:rsidRDefault="00E6421F" w:rsidP="00687FE5">
            <w:pPr>
              <w:pStyle w:val="ListParagraph"/>
              <w:spacing w:line="360" w:lineRule="auto"/>
              <w:ind w:left="0"/>
              <w:rPr>
                <w:rFonts w:cs="Calibri"/>
              </w:rPr>
            </w:pPr>
            <w:r>
              <w:rPr>
                <w:rFonts w:cs="Calibri"/>
              </w:rPr>
              <w:t>PREDMET PRIMOPREDAJE:</w:t>
            </w:r>
          </w:p>
        </w:tc>
      </w:tr>
      <w:tr w:rsidR="00E6421F" w14:paraId="053DAD9E" w14:textId="77777777" w:rsidTr="00687FE5">
        <w:trPr>
          <w:trHeight w:val="585"/>
          <w:jc w:val="center"/>
        </w:trPr>
        <w:tc>
          <w:tcPr>
            <w:tcW w:w="10081" w:type="dxa"/>
          </w:tcPr>
          <w:p w14:paraId="32586C40" w14:textId="77777777" w:rsidR="00E6421F" w:rsidRDefault="00E6421F" w:rsidP="00687FE5">
            <w:pPr>
              <w:pStyle w:val="ListParagraph"/>
              <w:spacing w:line="360" w:lineRule="auto"/>
              <w:ind w:left="0"/>
              <w:rPr>
                <w:rFonts w:cs="Calibri"/>
              </w:rPr>
            </w:pPr>
            <w:r>
              <w:rPr>
                <w:rFonts w:cs="Calibri"/>
              </w:rPr>
              <w:t>BROJ UGOVORA ILI BROJ NARUDŽBENICE:</w:t>
            </w:r>
          </w:p>
        </w:tc>
      </w:tr>
      <w:tr w:rsidR="00E6421F" w14:paraId="1721542B" w14:textId="77777777" w:rsidTr="00687FE5">
        <w:trPr>
          <w:trHeight w:val="680"/>
          <w:jc w:val="center"/>
        </w:trPr>
        <w:tc>
          <w:tcPr>
            <w:tcW w:w="10081" w:type="dxa"/>
          </w:tcPr>
          <w:p w14:paraId="2A3A3C20" w14:textId="77777777" w:rsidR="00E6421F" w:rsidRDefault="00E6421F" w:rsidP="00687FE5">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687FE5">
        <w:trPr>
          <w:trHeight w:val="312"/>
          <w:jc w:val="center"/>
        </w:trPr>
        <w:tc>
          <w:tcPr>
            <w:tcW w:w="613" w:type="dxa"/>
            <w:shd w:val="clear" w:color="auto" w:fill="F2F2F2" w:themeFill="background1" w:themeFillShade="F2"/>
          </w:tcPr>
          <w:p w14:paraId="3D18C30F" w14:textId="77777777" w:rsidR="00E6421F" w:rsidRPr="00EF0F7C" w:rsidRDefault="00E6421F" w:rsidP="00687FE5">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687FE5">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687FE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687FE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687FE5">
            <w:pPr>
              <w:pStyle w:val="ListParagraph"/>
              <w:ind w:left="0"/>
              <w:jc w:val="center"/>
              <w:rPr>
                <w:rFonts w:cs="Calibri"/>
                <w:b/>
              </w:rPr>
            </w:pPr>
            <w:r w:rsidRPr="00EF0F7C">
              <w:rPr>
                <w:rFonts w:cs="Calibri"/>
                <w:b/>
              </w:rPr>
              <w:t>ODJEL</w:t>
            </w:r>
          </w:p>
        </w:tc>
      </w:tr>
      <w:tr w:rsidR="00E6421F" w:rsidRPr="00843990" w14:paraId="2F7C6A1D" w14:textId="77777777" w:rsidTr="00687FE5">
        <w:trPr>
          <w:trHeight w:val="715"/>
          <w:jc w:val="center"/>
        </w:trPr>
        <w:tc>
          <w:tcPr>
            <w:tcW w:w="613" w:type="dxa"/>
            <w:shd w:val="clear" w:color="auto" w:fill="auto"/>
          </w:tcPr>
          <w:p w14:paraId="6EB67358" w14:textId="77777777" w:rsidR="00E6421F" w:rsidRPr="006B7F36" w:rsidRDefault="00E6421F" w:rsidP="00687FE5">
            <w:pPr>
              <w:pStyle w:val="ListParagraph"/>
              <w:ind w:left="0"/>
              <w:rPr>
                <w:rFonts w:cs="Calibri"/>
              </w:rPr>
            </w:pPr>
          </w:p>
        </w:tc>
        <w:tc>
          <w:tcPr>
            <w:tcW w:w="1452" w:type="dxa"/>
            <w:shd w:val="clear" w:color="auto" w:fill="auto"/>
          </w:tcPr>
          <w:p w14:paraId="6873F898" w14:textId="77777777" w:rsidR="00E6421F" w:rsidRPr="006B7F36" w:rsidRDefault="00E6421F" w:rsidP="00687FE5">
            <w:pPr>
              <w:pStyle w:val="ListParagraph"/>
              <w:ind w:left="0"/>
              <w:rPr>
                <w:rFonts w:cs="Calibri"/>
              </w:rPr>
            </w:pPr>
          </w:p>
        </w:tc>
        <w:tc>
          <w:tcPr>
            <w:tcW w:w="2105" w:type="dxa"/>
            <w:shd w:val="clear" w:color="auto" w:fill="auto"/>
          </w:tcPr>
          <w:p w14:paraId="4414C259" w14:textId="77777777" w:rsidR="00E6421F" w:rsidRPr="006B7F36" w:rsidRDefault="00E6421F" w:rsidP="00687FE5">
            <w:pPr>
              <w:pStyle w:val="ListParagraph"/>
              <w:ind w:left="0"/>
              <w:rPr>
                <w:rFonts w:cs="Calibri"/>
              </w:rPr>
            </w:pPr>
          </w:p>
        </w:tc>
        <w:tc>
          <w:tcPr>
            <w:tcW w:w="1237" w:type="dxa"/>
            <w:shd w:val="clear" w:color="auto" w:fill="auto"/>
          </w:tcPr>
          <w:p w14:paraId="6B70B615" w14:textId="77777777" w:rsidR="00E6421F" w:rsidRPr="006B7F36" w:rsidRDefault="00E6421F" w:rsidP="00687FE5">
            <w:pPr>
              <w:pStyle w:val="ListParagraph"/>
              <w:ind w:left="0"/>
              <w:jc w:val="center"/>
              <w:rPr>
                <w:rFonts w:cs="Calibri"/>
              </w:rPr>
            </w:pPr>
          </w:p>
        </w:tc>
        <w:tc>
          <w:tcPr>
            <w:tcW w:w="4663" w:type="dxa"/>
            <w:shd w:val="clear" w:color="auto" w:fill="auto"/>
          </w:tcPr>
          <w:p w14:paraId="5E063718" w14:textId="77777777" w:rsidR="00E6421F" w:rsidRPr="006B7F36" w:rsidRDefault="00E6421F" w:rsidP="00687FE5">
            <w:pPr>
              <w:autoSpaceDE w:val="0"/>
              <w:autoSpaceDN w:val="0"/>
              <w:adjustRightInd w:val="0"/>
              <w:rPr>
                <w:rFonts w:ascii="Arial" w:hAnsi="Arial" w:cs="Arial"/>
                <w:sz w:val="17"/>
                <w:szCs w:val="17"/>
              </w:rPr>
            </w:pPr>
          </w:p>
        </w:tc>
      </w:tr>
      <w:tr w:rsidR="00E6421F" w:rsidRPr="00843990" w14:paraId="298E641B" w14:textId="77777777" w:rsidTr="00687FE5">
        <w:trPr>
          <w:trHeight w:val="715"/>
          <w:jc w:val="center"/>
        </w:trPr>
        <w:tc>
          <w:tcPr>
            <w:tcW w:w="613" w:type="dxa"/>
            <w:shd w:val="clear" w:color="auto" w:fill="auto"/>
          </w:tcPr>
          <w:p w14:paraId="52FF9E92" w14:textId="77777777" w:rsidR="00E6421F" w:rsidRPr="006B7F36" w:rsidRDefault="00E6421F" w:rsidP="00687FE5">
            <w:pPr>
              <w:pStyle w:val="ListParagraph"/>
              <w:ind w:left="0"/>
              <w:rPr>
                <w:rFonts w:cs="Calibri"/>
              </w:rPr>
            </w:pPr>
          </w:p>
        </w:tc>
        <w:tc>
          <w:tcPr>
            <w:tcW w:w="1452" w:type="dxa"/>
            <w:shd w:val="clear" w:color="auto" w:fill="auto"/>
          </w:tcPr>
          <w:p w14:paraId="33731E2F" w14:textId="77777777" w:rsidR="00E6421F" w:rsidRPr="006B7F36" w:rsidRDefault="00E6421F" w:rsidP="00687FE5">
            <w:pPr>
              <w:pStyle w:val="ListParagraph"/>
              <w:ind w:left="0"/>
              <w:rPr>
                <w:rFonts w:cs="Calibri"/>
              </w:rPr>
            </w:pPr>
          </w:p>
        </w:tc>
        <w:tc>
          <w:tcPr>
            <w:tcW w:w="2105" w:type="dxa"/>
            <w:shd w:val="clear" w:color="auto" w:fill="auto"/>
          </w:tcPr>
          <w:p w14:paraId="6259AE10" w14:textId="77777777" w:rsidR="00E6421F" w:rsidRPr="006B7F36" w:rsidRDefault="00E6421F" w:rsidP="00687FE5">
            <w:pPr>
              <w:pStyle w:val="ListParagraph"/>
              <w:ind w:left="0"/>
              <w:rPr>
                <w:rFonts w:cs="Calibri"/>
              </w:rPr>
            </w:pPr>
          </w:p>
        </w:tc>
        <w:tc>
          <w:tcPr>
            <w:tcW w:w="1237" w:type="dxa"/>
            <w:shd w:val="clear" w:color="auto" w:fill="auto"/>
          </w:tcPr>
          <w:p w14:paraId="25779679" w14:textId="77777777" w:rsidR="00E6421F" w:rsidRPr="006B7F36" w:rsidRDefault="00E6421F" w:rsidP="00687FE5">
            <w:pPr>
              <w:pStyle w:val="ListParagraph"/>
              <w:ind w:left="0"/>
              <w:rPr>
                <w:rFonts w:cs="Calibri"/>
              </w:rPr>
            </w:pPr>
          </w:p>
        </w:tc>
        <w:tc>
          <w:tcPr>
            <w:tcW w:w="4663" w:type="dxa"/>
            <w:shd w:val="clear" w:color="auto" w:fill="auto"/>
          </w:tcPr>
          <w:p w14:paraId="77D460B1" w14:textId="77777777" w:rsidR="00E6421F" w:rsidRPr="006B7F36" w:rsidRDefault="00E6421F" w:rsidP="00687FE5">
            <w:pPr>
              <w:pStyle w:val="ListParagraph"/>
              <w:ind w:left="0"/>
              <w:rPr>
                <w:rFonts w:cs="Calibri"/>
              </w:rPr>
            </w:pPr>
          </w:p>
        </w:tc>
      </w:tr>
      <w:tr w:rsidR="00E6421F" w:rsidRPr="00843990" w14:paraId="60D718CE" w14:textId="77777777" w:rsidTr="00687FE5">
        <w:trPr>
          <w:trHeight w:val="715"/>
          <w:jc w:val="center"/>
        </w:trPr>
        <w:tc>
          <w:tcPr>
            <w:tcW w:w="613" w:type="dxa"/>
            <w:shd w:val="clear" w:color="auto" w:fill="auto"/>
          </w:tcPr>
          <w:p w14:paraId="56A338BF" w14:textId="77777777" w:rsidR="00E6421F" w:rsidRPr="006B7F36" w:rsidRDefault="00E6421F" w:rsidP="00687FE5">
            <w:pPr>
              <w:pStyle w:val="ListParagraph"/>
              <w:ind w:left="0"/>
              <w:rPr>
                <w:rFonts w:cs="Calibri"/>
              </w:rPr>
            </w:pPr>
          </w:p>
        </w:tc>
        <w:tc>
          <w:tcPr>
            <w:tcW w:w="1452" w:type="dxa"/>
            <w:shd w:val="clear" w:color="auto" w:fill="auto"/>
          </w:tcPr>
          <w:p w14:paraId="4EC4E887" w14:textId="77777777" w:rsidR="00E6421F" w:rsidRPr="006B7F36" w:rsidRDefault="00E6421F" w:rsidP="00687FE5">
            <w:pPr>
              <w:pStyle w:val="ListParagraph"/>
              <w:ind w:left="0"/>
              <w:rPr>
                <w:rFonts w:cs="Calibri"/>
              </w:rPr>
            </w:pPr>
          </w:p>
        </w:tc>
        <w:tc>
          <w:tcPr>
            <w:tcW w:w="2105" w:type="dxa"/>
            <w:shd w:val="clear" w:color="auto" w:fill="auto"/>
          </w:tcPr>
          <w:p w14:paraId="73196785" w14:textId="77777777" w:rsidR="00E6421F" w:rsidRPr="006B7F36" w:rsidRDefault="00E6421F" w:rsidP="00687FE5">
            <w:pPr>
              <w:pStyle w:val="ListParagraph"/>
              <w:ind w:left="0"/>
              <w:rPr>
                <w:rFonts w:cs="Calibri"/>
              </w:rPr>
            </w:pPr>
          </w:p>
        </w:tc>
        <w:tc>
          <w:tcPr>
            <w:tcW w:w="1237" w:type="dxa"/>
            <w:shd w:val="clear" w:color="auto" w:fill="auto"/>
          </w:tcPr>
          <w:p w14:paraId="30A54969" w14:textId="77777777" w:rsidR="00E6421F" w:rsidRPr="006B7F36" w:rsidRDefault="00E6421F" w:rsidP="00687FE5">
            <w:pPr>
              <w:pStyle w:val="ListParagraph"/>
              <w:ind w:left="0"/>
              <w:rPr>
                <w:rFonts w:cs="Calibri"/>
              </w:rPr>
            </w:pPr>
          </w:p>
        </w:tc>
        <w:tc>
          <w:tcPr>
            <w:tcW w:w="4663" w:type="dxa"/>
            <w:shd w:val="clear" w:color="auto" w:fill="auto"/>
          </w:tcPr>
          <w:p w14:paraId="4FFE10CB" w14:textId="77777777" w:rsidR="00E6421F" w:rsidRPr="006B7F36" w:rsidRDefault="00E6421F" w:rsidP="00687FE5">
            <w:pPr>
              <w:pStyle w:val="ListParagraph"/>
              <w:ind w:left="0"/>
              <w:rPr>
                <w:rFonts w:cs="Calibri"/>
              </w:rPr>
            </w:pPr>
          </w:p>
        </w:tc>
      </w:tr>
      <w:tr w:rsidR="00E6421F" w:rsidRPr="00843990" w14:paraId="4DC84A89" w14:textId="77777777" w:rsidTr="00687FE5">
        <w:trPr>
          <w:trHeight w:val="715"/>
          <w:jc w:val="center"/>
        </w:trPr>
        <w:tc>
          <w:tcPr>
            <w:tcW w:w="613" w:type="dxa"/>
            <w:shd w:val="clear" w:color="auto" w:fill="auto"/>
          </w:tcPr>
          <w:p w14:paraId="36DF879B" w14:textId="77777777" w:rsidR="00E6421F" w:rsidRPr="006B7F36" w:rsidRDefault="00E6421F" w:rsidP="00687FE5">
            <w:pPr>
              <w:pStyle w:val="ListParagraph"/>
              <w:ind w:left="0"/>
              <w:rPr>
                <w:rFonts w:cs="Calibri"/>
              </w:rPr>
            </w:pPr>
          </w:p>
        </w:tc>
        <w:tc>
          <w:tcPr>
            <w:tcW w:w="1452" w:type="dxa"/>
            <w:shd w:val="clear" w:color="auto" w:fill="auto"/>
          </w:tcPr>
          <w:p w14:paraId="386206F2" w14:textId="77777777" w:rsidR="00E6421F" w:rsidRPr="006B7F36" w:rsidRDefault="00E6421F" w:rsidP="00687FE5">
            <w:pPr>
              <w:pStyle w:val="ListParagraph"/>
              <w:ind w:left="0"/>
              <w:rPr>
                <w:rFonts w:cs="Calibri"/>
              </w:rPr>
            </w:pPr>
          </w:p>
        </w:tc>
        <w:tc>
          <w:tcPr>
            <w:tcW w:w="2105" w:type="dxa"/>
            <w:shd w:val="clear" w:color="auto" w:fill="auto"/>
          </w:tcPr>
          <w:p w14:paraId="23B15040" w14:textId="77777777" w:rsidR="00E6421F" w:rsidRPr="006B7F36" w:rsidRDefault="00E6421F" w:rsidP="00687FE5">
            <w:pPr>
              <w:pStyle w:val="ListParagraph"/>
              <w:ind w:left="0"/>
              <w:rPr>
                <w:rFonts w:cs="Calibri"/>
              </w:rPr>
            </w:pPr>
          </w:p>
        </w:tc>
        <w:tc>
          <w:tcPr>
            <w:tcW w:w="1237" w:type="dxa"/>
            <w:shd w:val="clear" w:color="auto" w:fill="auto"/>
          </w:tcPr>
          <w:p w14:paraId="64607506" w14:textId="77777777" w:rsidR="00E6421F" w:rsidRPr="006B7F36" w:rsidRDefault="00E6421F" w:rsidP="00687FE5">
            <w:pPr>
              <w:pStyle w:val="ListParagraph"/>
              <w:ind w:left="0"/>
              <w:rPr>
                <w:rFonts w:cs="Calibri"/>
              </w:rPr>
            </w:pPr>
          </w:p>
        </w:tc>
        <w:tc>
          <w:tcPr>
            <w:tcW w:w="4663" w:type="dxa"/>
            <w:shd w:val="clear" w:color="auto" w:fill="auto"/>
          </w:tcPr>
          <w:p w14:paraId="637655D9" w14:textId="77777777" w:rsidR="00E6421F" w:rsidRPr="006B7F36" w:rsidRDefault="00E6421F" w:rsidP="00687FE5">
            <w:pPr>
              <w:pStyle w:val="ListParagraph"/>
              <w:ind w:left="0"/>
              <w:rPr>
                <w:rFonts w:cs="Calibri"/>
              </w:rPr>
            </w:pPr>
          </w:p>
        </w:tc>
      </w:tr>
      <w:tr w:rsidR="00E6421F" w:rsidRPr="00843990" w14:paraId="5339D670" w14:textId="77777777" w:rsidTr="00687FE5">
        <w:trPr>
          <w:trHeight w:val="715"/>
          <w:jc w:val="center"/>
        </w:trPr>
        <w:tc>
          <w:tcPr>
            <w:tcW w:w="613" w:type="dxa"/>
            <w:shd w:val="clear" w:color="auto" w:fill="auto"/>
          </w:tcPr>
          <w:p w14:paraId="17E04868" w14:textId="77777777" w:rsidR="00E6421F" w:rsidRPr="006B7F36" w:rsidRDefault="00E6421F" w:rsidP="00687FE5">
            <w:pPr>
              <w:pStyle w:val="ListParagraph"/>
              <w:ind w:left="0"/>
              <w:rPr>
                <w:rFonts w:cs="Calibri"/>
              </w:rPr>
            </w:pPr>
          </w:p>
        </w:tc>
        <w:tc>
          <w:tcPr>
            <w:tcW w:w="1452" w:type="dxa"/>
            <w:shd w:val="clear" w:color="auto" w:fill="auto"/>
          </w:tcPr>
          <w:p w14:paraId="12468112" w14:textId="77777777" w:rsidR="00E6421F" w:rsidRPr="006B7F36" w:rsidRDefault="00E6421F" w:rsidP="00687FE5">
            <w:pPr>
              <w:pStyle w:val="ListParagraph"/>
              <w:ind w:left="0"/>
              <w:rPr>
                <w:rFonts w:cs="Calibri"/>
              </w:rPr>
            </w:pPr>
          </w:p>
        </w:tc>
        <w:tc>
          <w:tcPr>
            <w:tcW w:w="2105" w:type="dxa"/>
            <w:shd w:val="clear" w:color="auto" w:fill="auto"/>
          </w:tcPr>
          <w:p w14:paraId="35D2475D" w14:textId="77777777" w:rsidR="00E6421F" w:rsidRPr="006B7F36" w:rsidRDefault="00E6421F" w:rsidP="00687FE5">
            <w:pPr>
              <w:pStyle w:val="ListParagraph"/>
              <w:ind w:left="0"/>
              <w:rPr>
                <w:rFonts w:cs="Calibri"/>
              </w:rPr>
            </w:pPr>
          </w:p>
        </w:tc>
        <w:tc>
          <w:tcPr>
            <w:tcW w:w="1237" w:type="dxa"/>
            <w:shd w:val="clear" w:color="auto" w:fill="auto"/>
          </w:tcPr>
          <w:p w14:paraId="5F087A9F" w14:textId="77777777" w:rsidR="00E6421F" w:rsidRPr="006B7F36" w:rsidRDefault="00E6421F" w:rsidP="00687FE5">
            <w:pPr>
              <w:pStyle w:val="ListParagraph"/>
              <w:ind w:left="0"/>
              <w:rPr>
                <w:rFonts w:cs="Calibri"/>
              </w:rPr>
            </w:pPr>
          </w:p>
        </w:tc>
        <w:tc>
          <w:tcPr>
            <w:tcW w:w="4663" w:type="dxa"/>
            <w:shd w:val="clear" w:color="auto" w:fill="auto"/>
          </w:tcPr>
          <w:p w14:paraId="63551CAC" w14:textId="77777777" w:rsidR="00E6421F" w:rsidRPr="006B7F36" w:rsidRDefault="00E6421F" w:rsidP="00687FE5">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687FE5">
        <w:trPr>
          <w:trHeight w:val="1265"/>
          <w:jc w:val="center"/>
        </w:trPr>
        <w:tc>
          <w:tcPr>
            <w:tcW w:w="10081" w:type="dxa"/>
            <w:vAlign w:val="center"/>
          </w:tcPr>
          <w:p w14:paraId="6CE46C5D" w14:textId="77777777" w:rsidR="00E6421F" w:rsidRDefault="00E6421F" w:rsidP="00687FE5">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687FE5">
        <w:trPr>
          <w:trHeight w:val="1147"/>
          <w:jc w:val="center"/>
        </w:trPr>
        <w:tc>
          <w:tcPr>
            <w:tcW w:w="4743" w:type="dxa"/>
          </w:tcPr>
          <w:p w14:paraId="758BC133" w14:textId="77777777" w:rsidR="00E6421F" w:rsidRDefault="00E6421F" w:rsidP="00687FE5">
            <w:pPr>
              <w:pStyle w:val="ListParagraph"/>
              <w:spacing w:line="360" w:lineRule="auto"/>
              <w:ind w:left="0"/>
              <w:jc w:val="both"/>
              <w:rPr>
                <w:rFonts w:cs="Calibri"/>
              </w:rPr>
            </w:pPr>
            <w:r>
              <w:rPr>
                <w:rFonts w:cs="Calibri"/>
              </w:rPr>
              <w:t>ISPORUČITELJ (naziv):</w:t>
            </w:r>
          </w:p>
          <w:p w14:paraId="0D7FBDD6" w14:textId="77777777" w:rsidR="00E6421F" w:rsidRDefault="00E6421F" w:rsidP="00687FE5">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687FE5">
            <w:pPr>
              <w:jc w:val="right"/>
              <w:rPr>
                <w:rFonts w:cs="Calibri"/>
              </w:rPr>
            </w:pPr>
            <w:r>
              <w:rPr>
                <w:rFonts w:cs="Calibri"/>
              </w:rPr>
              <w:t>NARUČITELJ:</w:t>
            </w:r>
          </w:p>
          <w:p w14:paraId="0C651542" w14:textId="77777777" w:rsidR="00E6421F" w:rsidRDefault="00E6421F" w:rsidP="00687FE5">
            <w:pPr>
              <w:jc w:val="right"/>
              <w:rPr>
                <w:rFonts w:cs="Calibri"/>
              </w:rPr>
            </w:pPr>
            <w:r w:rsidRPr="00B1167D">
              <w:rPr>
                <w:rFonts w:cs="Calibri"/>
              </w:rPr>
              <w:t>Klinika za infektivne bolesti „Dr. Fran Mihaljević“ Mirogojska 8, 10000 Zagreb</w:t>
            </w:r>
          </w:p>
        </w:tc>
      </w:tr>
      <w:tr w:rsidR="00E6421F" w14:paraId="1ED9E848" w14:textId="77777777" w:rsidTr="00687FE5">
        <w:trPr>
          <w:trHeight w:val="593"/>
          <w:jc w:val="center"/>
        </w:trPr>
        <w:tc>
          <w:tcPr>
            <w:tcW w:w="4743" w:type="dxa"/>
          </w:tcPr>
          <w:p w14:paraId="541A061F" w14:textId="77777777" w:rsidR="00E6421F" w:rsidRDefault="00E6421F" w:rsidP="00687FE5">
            <w:pPr>
              <w:pStyle w:val="ListParagraph"/>
              <w:spacing w:line="360" w:lineRule="auto"/>
              <w:ind w:left="0"/>
              <w:jc w:val="both"/>
              <w:rPr>
                <w:rFonts w:cs="Calibri"/>
              </w:rPr>
            </w:pPr>
            <w:r>
              <w:rPr>
                <w:rFonts w:cs="Calibri"/>
              </w:rPr>
              <w:t>ZA ISPORUČITELJA:</w:t>
            </w:r>
          </w:p>
          <w:p w14:paraId="0569B725" w14:textId="77777777" w:rsidR="00E6421F" w:rsidRDefault="00E6421F" w:rsidP="00687FE5">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687FE5">
            <w:pPr>
              <w:jc w:val="right"/>
              <w:rPr>
                <w:rFonts w:cs="Calibri"/>
              </w:rPr>
            </w:pPr>
            <w:r>
              <w:rPr>
                <w:rFonts w:cs="Calibri"/>
              </w:rPr>
              <w:t>ZA NARUČITELJA:</w:t>
            </w:r>
          </w:p>
          <w:p w14:paraId="7BDB15A2" w14:textId="77777777" w:rsidR="00E6421F" w:rsidRDefault="00E6421F" w:rsidP="00687FE5">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22"/>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0F35C3" w:rsidRDefault="000F35C3" w:rsidP="003C4578">
      <w:pPr>
        <w:spacing w:after="0" w:line="240" w:lineRule="auto"/>
      </w:pPr>
      <w:r>
        <w:separator/>
      </w:r>
    </w:p>
  </w:endnote>
  <w:endnote w:type="continuationSeparator" w:id="0">
    <w:p w14:paraId="6F9FD994" w14:textId="77777777" w:rsidR="000F35C3" w:rsidRDefault="000F35C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A5F23" w14:textId="0BB5684B" w:rsidR="000F35C3" w:rsidRPr="00C67CD7" w:rsidRDefault="000F35C3">
    <w:pPr>
      <w:pStyle w:val="Footer"/>
      <w:jc w:val="center"/>
      <w:rPr>
        <w:rFonts w:ascii="Calibri" w:hAnsi="Calibri"/>
      </w:rPr>
    </w:pPr>
    <w:r w:rsidRPr="00C67CD7">
      <w:rPr>
        <w:rFonts w:ascii="Calibri" w:hAnsi="Calibri"/>
      </w:rPr>
      <w:fldChar w:fldCharType="begin"/>
    </w:r>
    <w:r w:rsidRPr="00C67CD7">
      <w:rPr>
        <w:rFonts w:ascii="Calibri" w:hAnsi="Calibri"/>
      </w:rPr>
      <w:instrText xml:space="preserve"> PAGE </w:instrText>
    </w:r>
    <w:r w:rsidRPr="00C67CD7">
      <w:rPr>
        <w:rFonts w:ascii="Calibri" w:hAnsi="Calibri"/>
      </w:rPr>
      <w:fldChar w:fldCharType="separate"/>
    </w:r>
    <w:r w:rsidR="007455C2">
      <w:rPr>
        <w:rFonts w:ascii="Calibri" w:hAnsi="Calibri"/>
        <w:noProof/>
      </w:rPr>
      <w:t>3</w:t>
    </w:r>
    <w:r w:rsidRPr="00C67CD7">
      <w:rPr>
        <w:rFonts w:ascii="Calibri" w:hAnsi="Calibri"/>
      </w:rPr>
      <w:fldChar w:fldCharType="end"/>
    </w:r>
  </w:p>
  <w:p w14:paraId="55E07E68" w14:textId="77777777" w:rsidR="000F35C3" w:rsidRDefault="000F35C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725E9BC" w:rsidR="000F35C3" w:rsidRDefault="000F35C3">
        <w:pPr>
          <w:pStyle w:val="Footer"/>
          <w:jc w:val="center"/>
        </w:pPr>
        <w:r>
          <w:fldChar w:fldCharType="begin"/>
        </w:r>
        <w:r>
          <w:instrText xml:space="preserve"> PAGE   \* MERGEFORMAT </w:instrText>
        </w:r>
        <w:r>
          <w:fldChar w:fldCharType="separate"/>
        </w:r>
        <w:r w:rsidR="007455C2">
          <w:rPr>
            <w:noProof/>
          </w:rPr>
          <w:t>21</w:t>
        </w:r>
        <w:r>
          <w:rPr>
            <w:noProof/>
          </w:rPr>
          <w:fldChar w:fldCharType="end"/>
        </w:r>
      </w:p>
    </w:sdtContent>
  </w:sdt>
  <w:p w14:paraId="4BD0C80E" w14:textId="77777777" w:rsidR="000F35C3" w:rsidRDefault="000F35C3">
    <w:pPr>
      <w:pStyle w:val="Footer"/>
    </w:pPr>
  </w:p>
  <w:p w14:paraId="47EE7E62" w14:textId="77777777" w:rsidR="000F35C3" w:rsidRDefault="000F35C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0F35C3" w:rsidRDefault="000F35C3" w:rsidP="003C4578">
      <w:pPr>
        <w:spacing w:after="0" w:line="240" w:lineRule="auto"/>
      </w:pPr>
      <w:r>
        <w:separator/>
      </w:r>
    </w:p>
  </w:footnote>
  <w:footnote w:type="continuationSeparator" w:id="0">
    <w:p w14:paraId="7409906B" w14:textId="77777777" w:rsidR="000F35C3" w:rsidRDefault="000F35C3" w:rsidP="003C4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B86F2" w14:textId="77777777" w:rsidR="000F35C3" w:rsidRDefault="000F35C3">
    <w:pPr>
      <w:pStyle w:val="Header"/>
    </w:pPr>
  </w:p>
  <w:p w14:paraId="7244D797" w14:textId="77777777" w:rsidR="000F35C3" w:rsidRDefault="000F35C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ahoma" w:hAnsi="Tahoma" w:cs="Tahoma"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000000"/>
        <w:sz w:val="22"/>
        <w:szCs w:val="22"/>
        <w:lang w:val="en-GB" w:eastAsia="en-US"/>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eastAsia="Times New Roman" w:cs="Arial" w:hint="default"/>
        <w:b/>
        <w:color w:val="1F4E79"/>
      </w:rPr>
    </w:lvl>
    <w:lvl w:ilvl="1">
      <w:start w:val="1"/>
      <w:numFmt w:val="decimal"/>
      <w:lvlText w:val="%1.%2."/>
      <w:lvlJc w:val="left"/>
      <w:pPr>
        <w:tabs>
          <w:tab w:val="num" w:pos="0"/>
        </w:tabs>
        <w:ind w:left="1428" w:hanging="720"/>
      </w:pPr>
      <w:rPr>
        <w:rFonts w:eastAsia="Times New Roman" w:cs="Arial" w:hint="default"/>
        <w:b/>
        <w:color w:val="1F4E79"/>
      </w:rPr>
    </w:lvl>
    <w:lvl w:ilvl="2">
      <w:start w:val="1"/>
      <w:numFmt w:val="decimal"/>
      <w:lvlText w:val="%1.%2.%3."/>
      <w:lvlJc w:val="left"/>
      <w:pPr>
        <w:tabs>
          <w:tab w:val="num" w:pos="0"/>
        </w:tabs>
        <w:ind w:left="720" w:hanging="720"/>
      </w:pPr>
      <w:rPr>
        <w:rFonts w:hint="default"/>
        <w:b/>
        <w:color w:val="2F5496"/>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rPr>
        <w:rFonts w:hint="default"/>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0" w:firstLine="0"/>
      </w:pPr>
      <w:rPr>
        <w:rFonts w:ascii="Symbol" w:hAnsi="Symbol" w:cs="Symbol" w:hint="default"/>
        <w:sz w:val="22"/>
        <w:szCs w:val="22"/>
        <w:vertAlign w:val="superscript"/>
      </w:rPr>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Calibri" w:hint="default"/>
      </w:rPr>
    </w:lvl>
  </w:abstractNum>
  <w:abstractNum w:abstractNumId="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sz w:val="22"/>
        <w:szCs w:val="22"/>
        <w:lang w:val="hr-HR"/>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sz w:val="22"/>
        <w:szCs w:val="22"/>
        <w:lang w:val="hr-HR"/>
      </w:rPr>
    </w:lvl>
  </w:abstractNum>
  <w:abstractNum w:abstractNumId="8" w15:restartNumberingAfterBreak="0">
    <w:nsid w:val="00000011"/>
    <w:multiLevelType w:val="multilevel"/>
    <w:tmpl w:val="00000011"/>
    <w:name w:val="WW8Num17"/>
    <w:lvl w:ilvl="0">
      <w:start w:val="1"/>
      <w:numFmt w:val="upperRoman"/>
      <w:lvlText w:val="%1."/>
      <w:lvlJc w:val="right"/>
      <w:pPr>
        <w:tabs>
          <w:tab w:val="num" w:pos="0"/>
        </w:tabs>
        <w:ind w:left="720" w:hanging="360"/>
      </w:pPr>
      <w:rPr>
        <w:rFonts w:hint="default"/>
        <w:b/>
        <w:color w:val="1F4E79"/>
      </w:rPr>
    </w:lvl>
    <w:lvl w:ilvl="1">
      <w:start w:val="1"/>
      <w:numFmt w:val="decimal"/>
      <w:lvlText w:val="%1.%2."/>
      <w:lvlJc w:val="left"/>
      <w:pPr>
        <w:tabs>
          <w:tab w:val="num" w:pos="0"/>
        </w:tabs>
        <w:ind w:left="1428" w:hanging="720"/>
      </w:pPr>
      <w:rPr>
        <w:rFonts w:hint="default"/>
        <w:b/>
        <w:color w:val="1F4E79"/>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color w:val="000000"/>
        <w:sz w:val="22"/>
        <w:szCs w:val="22"/>
        <w:vertAlign w:val="superscript"/>
      </w:rPr>
    </w:lvl>
  </w:abstractNum>
  <w:abstractNum w:abstractNumId="1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1"/>
  </w:num>
  <w:num w:numId="4">
    <w:abstractNumId w:val="18"/>
  </w:num>
  <w:num w:numId="5">
    <w:abstractNumId w:val="11"/>
  </w:num>
  <w:num w:numId="6">
    <w:abstractNumId w:val="25"/>
  </w:num>
  <w:num w:numId="7">
    <w:abstractNumId w:val="12"/>
  </w:num>
  <w:num w:numId="8">
    <w:abstractNumId w:val="20"/>
  </w:num>
  <w:num w:numId="9">
    <w:abstractNumId w:val="19"/>
  </w:num>
  <w:num w:numId="10">
    <w:abstractNumId w:val="20"/>
  </w:num>
  <w:num w:numId="11">
    <w:abstractNumId w:val="19"/>
  </w:num>
  <w:num w:numId="12">
    <w:abstractNumId w:val="30"/>
  </w:num>
  <w:num w:numId="13">
    <w:abstractNumId w:val="15"/>
  </w:num>
  <w:num w:numId="14">
    <w:abstractNumId w:val="24"/>
  </w:num>
  <w:num w:numId="15">
    <w:abstractNumId w:val="31"/>
  </w:num>
  <w:num w:numId="16">
    <w:abstractNumId w:val="29"/>
  </w:num>
  <w:num w:numId="17">
    <w:abstractNumId w:val="28"/>
  </w:num>
  <w:num w:numId="18">
    <w:abstractNumId w:val="17"/>
  </w:num>
  <w:num w:numId="19">
    <w:abstractNumId w:val="27"/>
  </w:num>
  <w:num w:numId="20">
    <w:abstractNumId w:val="10"/>
  </w:num>
  <w:num w:numId="21">
    <w:abstractNumId w:val="20"/>
  </w:num>
  <w:num w:numId="22">
    <w:abstractNumId w:val="22"/>
  </w:num>
  <w:num w:numId="23">
    <w:abstractNumId w:val="26"/>
  </w:num>
  <w:num w:numId="24">
    <w:abstractNumId w:val="14"/>
  </w:num>
  <w:num w:numId="25">
    <w:abstractNumId w:val="13"/>
  </w:num>
  <w:num w:numId="26">
    <w:abstractNumId w:val="6"/>
  </w:num>
  <w:num w:numId="27">
    <w:abstractNumId w:val="7"/>
  </w:num>
  <w:num w:numId="28">
    <w:abstractNumId w:val="2"/>
  </w:num>
  <w:num w:numId="29">
    <w:abstractNumId w:val="1"/>
  </w:num>
  <w:num w:numId="30">
    <w:abstractNumId w:val="4"/>
  </w:num>
  <w:num w:numId="31">
    <w:abstractNumId w:val="9"/>
  </w:num>
  <w:num w:numId="32">
    <w:abstractNumId w:val="0"/>
  </w:num>
  <w:num w:numId="33">
    <w:abstractNumId w:val="3"/>
  </w:num>
  <w:num w:numId="34">
    <w:abstractNumId w:val="5"/>
  </w:num>
  <w:num w:numId="3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642"/>
    <w:rsid w:val="00082848"/>
    <w:rsid w:val="0008547D"/>
    <w:rsid w:val="00087179"/>
    <w:rsid w:val="00090385"/>
    <w:rsid w:val="000933EC"/>
    <w:rsid w:val="000A0542"/>
    <w:rsid w:val="000A1B4F"/>
    <w:rsid w:val="000A3B41"/>
    <w:rsid w:val="000C4706"/>
    <w:rsid w:val="000C6417"/>
    <w:rsid w:val="000E1629"/>
    <w:rsid w:val="000E74E4"/>
    <w:rsid w:val="000F35C3"/>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85F"/>
    <w:rsid w:val="003B771F"/>
    <w:rsid w:val="003C44D0"/>
    <w:rsid w:val="003C4578"/>
    <w:rsid w:val="003C6DBC"/>
    <w:rsid w:val="0041161F"/>
    <w:rsid w:val="004129BA"/>
    <w:rsid w:val="00420823"/>
    <w:rsid w:val="004604EE"/>
    <w:rsid w:val="00461135"/>
    <w:rsid w:val="0047052B"/>
    <w:rsid w:val="00476387"/>
    <w:rsid w:val="004906DD"/>
    <w:rsid w:val="00493DAB"/>
    <w:rsid w:val="00497565"/>
    <w:rsid w:val="004A7F75"/>
    <w:rsid w:val="004B69AD"/>
    <w:rsid w:val="004C020A"/>
    <w:rsid w:val="004C2750"/>
    <w:rsid w:val="004C7286"/>
    <w:rsid w:val="004D2CAC"/>
    <w:rsid w:val="004E1FCE"/>
    <w:rsid w:val="004E6C1F"/>
    <w:rsid w:val="00517199"/>
    <w:rsid w:val="00534413"/>
    <w:rsid w:val="00554760"/>
    <w:rsid w:val="00561689"/>
    <w:rsid w:val="00563B00"/>
    <w:rsid w:val="005651F2"/>
    <w:rsid w:val="005713B5"/>
    <w:rsid w:val="005801B4"/>
    <w:rsid w:val="0058151E"/>
    <w:rsid w:val="00584164"/>
    <w:rsid w:val="00584DBC"/>
    <w:rsid w:val="005930D7"/>
    <w:rsid w:val="005A2603"/>
    <w:rsid w:val="005A6450"/>
    <w:rsid w:val="005A6B2D"/>
    <w:rsid w:val="005B2592"/>
    <w:rsid w:val="005B2BB4"/>
    <w:rsid w:val="005B42C8"/>
    <w:rsid w:val="005D2316"/>
    <w:rsid w:val="005E41B3"/>
    <w:rsid w:val="005E73C8"/>
    <w:rsid w:val="005F1061"/>
    <w:rsid w:val="006179FF"/>
    <w:rsid w:val="00634A83"/>
    <w:rsid w:val="006425F6"/>
    <w:rsid w:val="00642BDA"/>
    <w:rsid w:val="00643C02"/>
    <w:rsid w:val="006533AE"/>
    <w:rsid w:val="00684CA3"/>
    <w:rsid w:val="00687FE5"/>
    <w:rsid w:val="00693402"/>
    <w:rsid w:val="006B172F"/>
    <w:rsid w:val="006B7372"/>
    <w:rsid w:val="006E58DC"/>
    <w:rsid w:val="006F1A64"/>
    <w:rsid w:val="006F26B1"/>
    <w:rsid w:val="00711C2E"/>
    <w:rsid w:val="00712FAF"/>
    <w:rsid w:val="00724996"/>
    <w:rsid w:val="00726E1C"/>
    <w:rsid w:val="00731B6B"/>
    <w:rsid w:val="007455C2"/>
    <w:rsid w:val="00753EFD"/>
    <w:rsid w:val="00755A83"/>
    <w:rsid w:val="0075738A"/>
    <w:rsid w:val="00757FDC"/>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B02AE"/>
    <w:rsid w:val="008C1B65"/>
    <w:rsid w:val="008D0508"/>
    <w:rsid w:val="008D06D8"/>
    <w:rsid w:val="008D5EFB"/>
    <w:rsid w:val="008E3BB1"/>
    <w:rsid w:val="008F0F12"/>
    <w:rsid w:val="008F2668"/>
    <w:rsid w:val="008F6BDF"/>
    <w:rsid w:val="00940E5E"/>
    <w:rsid w:val="00944BB3"/>
    <w:rsid w:val="00966432"/>
    <w:rsid w:val="0097009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5683A"/>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1F23"/>
    <w:rsid w:val="00C322A8"/>
    <w:rsid w:val="00C45D3F"/>
    <w:rsid w:val="00C5374B"/>
    <w:rsid w:val="00C7728F"/>
    <w:rsid w:val="00C90E88"/>
    <w:rsid w:val="00C961EC"/>
    <w:rsid w:val="00CB1371"/>
    <w:rsid w:val="00CC132B"/>
    <w:rsid w:val="00CC2368"/>
    <w:rsid w:val="00CD58AC"/>
    <w:rsid w:val="00CD740A"/>
    <w:rsid w:val="00CE562C"/>
    <w:rsid w:val="00CE7EA6"/>
    <w:rsid w:val="00CF57C8"/>
    <w:rsid w:val="00CF5808"/>
    <w:rsid w:val="00D01D13"/>
    <w:rsid w:val="00D07236"/>
    <w:rsid w:val="00D253B7"/>
    <w:rsid w:val="00D32494"/>
    <w:rsid w:val="00D356E2"/>
    <w:rsid w:val="00D37ACF"/>
    <w:rsid w:val="00D703C2"/>
    <w:rsid w:val="00D746D7"/>
    <w:rsid w:val="00D81860"/>
    <w:rsid w:val="00D86515"/>
    <w:rsid w:val="00D9475B"/>
    <w:rsid w:val="00D95592"/>
    <w:rsid w:val="00DB4DBD"/>
    <w:rsid w:val="00DB7EBD"/>
    <w:rsid w:val="00DE6A44"/>
    <w:rsid w:val="00DF0C5A"/>
    <w:rsid w:val="00E00BB9"/>
    <w:rsid w:val="00E371D8"/>
    <w:rsid w:val="00E374AF"/>
    <w:rsid w:val="00E6421F"/>
    <w:rsid w:val="00E70D6F"/>
    <w:rsid w:val="00E802C2"/>
    <w:rsid w:val="00E87514"/>
    <w:rsid w:val="00EA64AE"/>
    <w:rsid w:val="00EB1BF4"/>
    <w:rsid w:val="00EB58C5"/>
    <w:rsid w:val="00EC1190"/>
    <w:rsid w:val="00ED492F"/>
    <w:rsid w:val="00EF694E"/>
    <w:rsid w:val="00F10ADF"/>
    <w:rsid w:val="00F42581"/>
    <w:rsid w:val="00F44CE6"/>
    <w:rsid w:val="00F54477"/>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hr/maps?hl=hr&amp;tab=rl" TargetMode="External"/><Relationship Id="rId18" Type="http://schemas.openxmlformats.org/officeDocument/2006/relationships/hyperlink" Target="mailto:nabava@bfm.hr" TargetMode="External"/><Relationship Id="rId3" Type="http://schemas.openxmlformats.org/officeDocument/2006/relationships/styles" Target="styles.xml"/><Relationship Id="rId21" Type="http://schemas.openxmlformats.org/officeDocument/2006/relationships/hyperlink" Target="mailto:nabava@bfm.hr" TargetMode="Externa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https://www.google.hr/maps?hl=hr&amp;tab=rl"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bfm.hr" TargetMode="External"/><Relationship Id="rId19" Type="http://schemas.openxmlformats.org/officeDocument/2006/relationships/hyperlink" Target="mailto:nabava@bfm.hr"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google.hr/maps?hl=hr&amp;tab=r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E973B-5F49-4CBA-97F9-DD4C4EA2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31</Pages>
  <Words>9616</Words>
  <Characters>54816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211</cp:revision>
  <cp:lastPrinted>2020-06-04T06:10:00Z</cp:lastPrinted>
  <dcterms:created xsi:type="dcterms:W3CDTF">2020-02-07T08:43:00Z</dcterms:created>
  <dcterms:modified xsi:type="dcterms:W3CDTF">2021-05-14T09:53:00Z</dcterms:modified>
</cp:coreProperties>
</file>